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029" w:rsidRDefault="00A1323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813029" w:rsidRDefault="00A1323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813029" w:rsidRDefault="00A1323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813029" w:rsidRDefault="00813029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813029" w:rsidRDefault="00813029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813029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029" w:rsidRDefault="00F947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УТВЕРЖДЕНО</w:t>
            </w:r>
          </w:p>
          <w:p w:rsidR="00813029" w:rsidRDefault="00A132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Председатель УМС</w:t>
            </w:r>
          </w:p>
          <w:p w:rsidR="00813029" w:rsidRDefault="00F947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Ф</w:t>
            </w:r>
            <w:r w:rsidR="00A13237">
              <w:rPr>
                <w:b/>
                <w:bCs/>
                <w:lang w:eastAsia="ru-RU"/>
              </w:rPr>
              <w:t>акультета</w:t>
            </w:r>
            <w:r>
              <w:rPr>
                <w:b/>
                <w:bCs/>
                <w:lang w:eastAsia="ru-RU"/>
              </w:rPr>
              <w:t xml:space="preserve"> искусств</w:t>
            </w:r>
          </w:p>
          <w:p w:rsidR="00813029" w:rsidRDefault="00F947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Гуров Михаил Борисович</w:t>
            </w:r>
          </w:p>
          <w:p w:rsidR="00813029" w:rsidRDefault="00813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bCs/>
                <w:lang w:eastAsia="ru-RU"/>
              </w:rPr>
            </w:pPr>
          </w:p>
          <w:p w:rsidR="00813029" w:rsidRDefault="00813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813029" w:rsidRDefault="00813029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813029" w:rsidRDefault="00813029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813029" w:rsidRDefault="00813029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813029" w:rsidRDefault="00813029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813029" w:rsidRDefault="00813029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813029" w:rsidRDefault="00A1323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</w:t>
      </w:r>
      <w:r w:rsidR="00F9471F">
        <w:rPr>
          <w:b/>
          <w:bCs/>
          <w:smallCaps/>
          <w:lang w:eastAsia="ru-RU"/>
        </w:rPr>
        <w:t>СРЕДСТВ ДИСЦИПЛИНЫ</w:t>
      </w:r>
      <w:r>
        <w:rPr>
          <w:b/>
          <w:bCs/>
          <w:smallCaps/>
          <w:lang w:eastAsia="ru-RU"/>
        </w:rPr>
        <w:t xml:space="preserve">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813029">
        <w:trPr>
          <w:jc w:val="center"/>
        </w:trPr>
        <w:tc>
          <w:tcPr>
            <w:tcW w:w="7585" w:type="dxa"/>
            <w:shd w:val="clear" w:color="auto" w:fill="auto"/>
          </w:tcPr>
          <w:p w:rsidR="00813029" w:rsidRDefault="00A13237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Мастерство звукорежиссера</w:t>
            </w:r>
          </w:p>
        </w:tc>
      </w:tr>
    </w:tbl>
    <w:p w:rsidR="00813029" w:rsidRDefault="00A1323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813029" w:rsidRDefault="00813029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813029" w:rsidRDefault="00813029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813029" w:rsidRDefault="0081302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813029" w:rsidRDefault="00A1323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813029" w:rsidRDefault="00A1323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813029" w:rsidRDefault="0081302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813029" w:rsidRDefault="00A1323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813029" w:rsidRDefault="00A1323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813029" w:rsidRDefault="0081302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813029" w:rsidRDefault="0081302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813029" w:rsidRDefault="00A1323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813029" w:rsidRDefault="00A1323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813029" w:rsidRDefault="00A1323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813029" w:rsidRDefault="00A1323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813029" w:rsidRDefault="008130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13029" w:rsidRDefault="008130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13029" w:rsidRDefault="008130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13029" w:rsidRDefault="008130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13029" w:rsidRDefault="008130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13029" w:rsidRDefault="00813029">
      <w:pPr>
        <w:pStyle w:val="a5"/>
        <w:rPr>
          <w:rFonts w:ascii="Times New Roman" w:eastAsia="Times New Roman" w:hAnsi="Times New Roman"/>
          <w:color w:val="auto"/>
          <w:sz w:val="24"/>
          <w:szCs w:val="24"/>
        </w:rPr>
      </w:pPr>
    </w:p>
    <w:p w:rsidR="00381300" w:rsidRDefault="00381300" w:rsidP="00381300"/>
    <w:p w:rsidR="00381300" w:rsidRDefault="00381300" w:rsidP="00381300"/>
    <w:p w:rsidR="00381300" w:rsidRDefault="00381300" w:rsidP="00381300"/>
    <w:p w:rsidR="00381300" w:rsidRDefault="00381300" w:rsidP="00381300"/>
    <w:p w:rsidR="00381300" w:rsidRDefault="00381300" w:rsidP="00381300"/>
    <w:p w:rsidR="00381300" w:rsidRDefault="00381300" w:rsidP="00381300"/>
    <w:p w:rsidR="00381300" w:rsidRPr="00C9688A" w:rsidRDefault="00381300" w:rsidP="00381300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381300" w:rsidRDefault="00381300" w:rsidP="00381300"/>
    <w:tbl>
      <w:tblPr>
        <w:tblW w:w="1063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2127"/>
        <w:gridCol w:w="5953"/>
      </w:tblGrid>
      <w:tr w:rsidR="00381300" w:rsidRPr="00101C00" w:rsidTr="0002451A">
        <w:tc>
          <w:tcPr>
            <w:tcW w:w="993" w:type="dxa"/>
            <w:shd w:val="clear" w:color="auto" w:fill="auto"/>
          </w:tcPr>
          <w:p w:rsidR="00381300" w:rsidRPr="006A775B" w:rsidRDefault="00381300" w:rsidP="000245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ОПК-1</w:t>
            </w:r>
          </w:p>
        </w:tc>
        <w:tc>
          <w:tcPr>
            <w:tcW w:w="1559" w:type="dxa"/>
            <w:shd w:val="clear" w:color="auto" w:fill="auto"/>
          </w:tcPr>
          <w:p w:rsidR="00381300" w:rsidRPr="006F181E" w:rsidRDefault="00381300" w:rsidP="000245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Способен организовывать исследовательские и проектные работы в области культуроведения и социокультурного проектирования</w:t>
            </w:r>
          </w:p>
        </w:tc>
        <w:tc>
          <w:tcPr>
            <w:tcW w:w="2127" w:type="dxa"/>
          </w:tcPr>
          <w:p w:rsidR="00381300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ОПК-1.1 </w:t>
            </w:r>
            <w:r w:rsidRPr="00187119">
              <w:rPr>
                <w:sz w:val="24"/>
                <w:szCs w:val="24"/>
              </w:rPr>
              <w:t xml:space="preserve">Знает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связанные с изучением культурных форм,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процессов, практик</w:t>
            </w:r>
            <w:r>
              <w:rPr>
                <w:sz w:val="24"/>
                <w:szCs w:val="24"/>
              </w:rPr>
              <w:t xml:space="preserve"> </w:t>
            </w:r>
          </w:p>
          <w:p w:rsidR="00381300" w:rsidRPr="00D95CD5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:rsidR="00381300" w:rsidRPr="00D95CD5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знания в области культуроведения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социокультурного проектирования в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5953" w:type="dxa"/>
            <w:shd w:val="clear" w:color="auto" w:fill="auto"/>
          </w:tcPr>
          <w:p w:rsidR="00381300" w:rsidRPr="00101C00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t xml:space="preserve">Знать: </w:t>
            </w:r>
          </w:p>
          <w:p w:rsidR="00381300" w:rsidRPr="00BF7F64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>Основы культуроведения; принципы, методики и технологии социокультурного проектирования.</w:t>
            </w:r>
          </w:p>
          <w:p w:rsidR="00381300" w:rsidRPr="00BF7F64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381300" w:rsidRPr="00101C00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t xml:space="preserve">Уметь: </w:t>
            </w:r>
          </w:p>
          <w:p w:rsidR="00381300" w:rsidRPr="00BF7F64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>Участвовать в исследовательских и проектных работах в профессиональной сфере.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</w:t>
            </w:r>
            <w:r>
              <w:rPr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и социально - практической деятельности; высказывать суждение о целесообразности применения культурологических знаний в профессионально й деятельности и социальной практике.</w:t>
            </w:r>
          </w:p>
          <w:p w:rsidR="00381300" w:rsidRPr="0051695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381300" w:rsidRPr="00101C00" w:rsidRDefault="00381300" w:rsidP="000245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</w:p>
          <w:p w:rsidR="00381300" w:rsidRPr="00101C00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1695B">
              <w:rPr>
                <w:sz w:val="24"/>
                <w:szCs w:val="24"/>
              </w:rPr>
              <w:t>Основами анализа культурных форм, процессов, практик;</w:t>
            </w:r>
            <w:r w:rsidRPr="0051695B">
              <w:rPr>
                <w:b/>
                <w:sz w:val="24"/>
                <w:szCs w:val="24"/>
              </w:rPr>
              <w:t xml:space="preserve"> </w:t>
            </w:r>
            <w:r w:rsidRPr="0051695B">
              <w:rPr>
                <w:sz w:val="24"/>
                <w:szCs w:val="24"/>
              </w:rPr>
              <w:t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социокультурной сферы и отдельных отраслей культуры.</w:t>
            </w:r>
          </w:p>
        </w:tc>
      </w:tr>
      <w:tr w:rsidR="00381300" w:rsidRPr="000135E5" w:rsidTr="0002451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300" w:rsidRPr="003C6CCB" w:rsidRDefault="00381300" w:rsidP="0002451A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C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300" w:rsidRPr="003C6CCB" w:rsidRDefault="00381300" w:rsidP="00024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6CCB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озвучивание и(или) звукоусиление сценического произведения в области театрального, музыкально-театрального искусства, культурно-массовых представлений и </w:t>
            </w:r>
            <w:r w:rsidRPr="003C6C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концертных программ, спортивно-туристических программ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300" w:rsidRPr="003C6CCB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3C6CCB">
              <w:rPr>
                <w:sz w:val="24"/>
                <w:szCs w:val="24"/>
              </w:rPr>
              <w:t>Знает:</w:t>
            </w:r>
          </w:p>
          <w:p w:rsidR="00381300" w:rsidRPr="006F181E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C6CCB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3C6CCB">
              <w:rPr>
                <w:sz w:val="24"/>
                <w:szCs w:val="24"/>
              </w:rPr>
              <w:t>Умеет:</w:t>
            </w:r>
          </w:p>
          <w:p w:rsidR="00381300" w:rsidRPr="006F181E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C6CC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:rsidR="00381300" w:rsidRPr="006F181E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3C6CCB">
              <w:rPr>
                <w:sz w:val="24"/>
                <w:szCs w:val="24"/>
              </w:rPr>
              <w:t>Владеет:</w:t>
            </w:r>
          </w:p>
          <w:p w:rsidR="00381300" w:rsidRPr="006F181E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C6CC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Приемами и </w:t>
            </w:r>
            <w:r w:rsidRPr="006F181E">
              <w:rPr>
                <w:sz w:val="24"/>
                <w:szCs w:val="24"/>
              </w:rPr>
              <w:lastRenderedPageBreak/>
              <w:t>технологиями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381300" w:rsidRPr="006F181E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Музыкальную акустику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Психоакустику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Звуковое оборудование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Слуховой анализ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Теорию и историю музыки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Физические основы звуковой электроники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Режиссуру и мастерство актера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Озвучивание открытых пространств и закрытых помещений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Уметь: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Пользоваться инструкциями по эксплуатации приборов и читать коммутационные схемы.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Коммутировать и эксплуатировать совместно с инженерно-техническим персоналом звуковое оборудование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 xml:space="preserve">– Пользоваться техникой звукоусиления, средствами оперативной технологической связи </w:t>
            </w:r>
            <w:r w:rsidRPr="003C6CCB">
              <w:rPr>
                <w:b/>
                <w:sz w:val="24"/>
                <w:szCs w:val="24"/>
              </w:rPr>
              <w:lastRenderedPageBreak/>
              <w:t>и коммуникаций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Установить и подключить микрофоны согласно схеме расстановки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Составлять технический райдер звукового оборудования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Владеть: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настройки звукового оборудования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контроля работоспособности звукового сценического оборудования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</w:tc>
      </w:tr>
      <w:tr w:rsidR="00381300" w:rsidRPr="006F181E" w:rsidTr="0002451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300" w:rsidRPr="003C6CCB" w:rsidRDefault="00381300" w:rsidP="0002451A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C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300" w:rsidRPr="003C6CCB" w:rsidRDefault="00381300" w:rsidP="00024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6CCB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</w:t>
            </w:r>
            <w:r w:rsidRPr="003C6C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монтаж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300" w:rsidRPr="003C6CCB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3C6CCB">
              <w:rPr>
                <w:sz w:val="24"/>
                <w:szCs w:val="24"/>
              </w:rPr>
              <w:t>Знает:</w:t>
            </w:r>
          </w:p>
          <w:p w:rsidR="00381300" w:rsidRPr="006F181E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C6CC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Теорию и </w:t>
            </w:r>
            <w:r w:rsidRPr="006F181E">
              <w:rPr>
                <w:sz w:val="24"/>
                <w:szCs w:val="24"/>
              </w:rPr>
              <w:lastRenderedPageBreak/>
              <w:t>практику звукового монтажа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3C6CCB">
              <w:rPr>
                <w:sz w:val="24"/>
                <w:szCs w:val="24"/>
              </w:rPr>
              <w:t>Умеет:</w:t>
            </w:r>
          </w:p>
          <w:p w:rsidR="00381300" w:rsidRPr="006F181E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C6CC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3C6CCB">
              <w:rPr>
                <w:sz w:val="24"/>
                <w:szCs w:val="24"/>
              </w:rPr>
              <w:t>Владеет:</w:t>
            </w:r>
          </w:p>
          <w:p w:rsidR="00381300" w:rsidRPr="006F181E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C6CC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:rsidR="00381300" w:rsidRPr="006F181E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lastRenderedPageBreak/>
              <w:t>– Музыкальную акустику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Психоакустику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Звуковое оборудование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Слуховой анализ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Звуковой дизайн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Теорию и историю музыки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Музыкальную драматургию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Уметь: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Разрабатывать и реализовывать проект звукового дизайна сценического произведения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Осуществлять музыкальное и шумовое оформление сценического произведения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Владеть: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музыкального и шумового оформления сценического произведения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осуществления звукового дизайна сценического произведения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оценки качества звучания звукового ряда сценического произведения</w:t>
            </w:r>
          </w:p>
        </w:tc>
      </w:tr>
      <w:tr w:rsidR="00381300" w:rsidRPr="006F181E" w:rsidTr="0002451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300" w:rsidRPr="003C6CCB" w:rsidRDefault="00381300" w:rsidP="0002451A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C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300" w:rsidRPr="003C6CCB" w:rsidRDefault="00381300" w:rsidP="00024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6CCB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создавать художественное звучание сценического произведения в области театрального, музыкально-театрального искусства, культурно-массовых </w:t>
            </w:r>
            <w:r w:rsidRPr="003C6C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представлений и концертных программ, спортивно-туристических программ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300" w:rsidRPr="003C6CCB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3C6CCB">
              <w:rPr>
                <w:sz w:val="24"/>
                <w:szCs w:val="24"/>
              </w:rPr>
              <w:t>Знает:</w:t>
            </w:r>
          </w:p>
          <w:p w:rsidR="00381300" w:rsidRPr="006F181E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C6CC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</w:t>
            </w:r>
            <w:r w:rsidRPr="006F181E">
              <w:rPr>
                <w:sz w:val="24"/>
                <w:szCs w:val="24"/>
              </w:rPr>
              <w:lastRenderedPageBreak/>
              <w:t xml:space="preserve">представлений и концертных программ, спортивно-туристических программ </w:t>
            </w:r>
          </w:p>
          <w:p w:rsidR="00381300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3C6CCB">
              <w:rPr>
                <w:sz w:val="24"/>
                <w:szCs w:val="24"/>
              </w:rPr>
              <w:t>Умеет:</w:t>
            </w:r>
          </w:p>
          <w:p w:rsidR="00381300" w:rsidRPr="006F181E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C6CC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381300" w:rsidRPr="006F181E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3C6CCB">
              <w:rPr>
                <w:sz w:val="24"/>
                <w:szCs w:val="24"/>
              </w:rPr>
              <w:t>Владеет:</w:t>
            </w:r>
          </w:p>
          <w:p w:rsidR="00381300" w:rsidRPr="006F181E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C6CC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381300" w:rsidRPr="006F181E" w:rsidRDefault="00381300" w:rsidP="0002451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Музыкальную акустику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Психоакустику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Звуковое оборудование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Слуховой анализ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Звуковой дизайн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Теорию и историю музыки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Музыкальную драматургию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Массовую музыкальную культуру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 xml:space="preserve"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</w:t>
            </w:r>
            <w:r w:rsidRPr="003C6CCB">
              <w:rPr>
                <w:b/>
                <w:sz w:val="24"/>
                <w:szCs w:val="24"/>
              </w:rPr>
              <w:lastRenderedPageBreak/>
              <w:t>программ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 xml:space="preserve"> 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Уметь: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Владеть: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381300" w:rsidRPr="003C6CCB" w:rsidRDefault="00381300" w:rsidP="0002451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</w:tbl>
    <w:p w:rsidR="00381300" w:rsidRDefault="00381300" w:rsidP="00381300"/>
    <w:p w:rsidR="00381300" w:rsidRDefault="00381300" w:rsidP="00381300"/>
    <w:p w:rsidR="00381300" w:rsidRPr="001919E7" w:rsidRDefault="00381300" w:rsidP="00381300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381300" w:rsidRPr="001919E7" w:rsidRDefault="00381300" w:rsidP="00381300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381300" w:rsidRPr="001919E7" w:rsidRDefault="00381300" w:rsidP="00381300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381300" w:rsidRDefault="00381300" w:rsidP="00381300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381300" w:rsidRDefault="00381300" w:rsidP="00381300">
      <w:pPr>
        <w:jc w:val="center"/>
        <w:rPr>
          <w:b/>
          <w:bCs/>
        </w:rPr>
      </w:pPr>
    </w:p>
    <w:p w:rsidR="00381300" w:rsidRPr="00B06B91" w:rsidRDefault="00381300" w:rsidP="00381300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(ПК-1, ПК-3, ПК-4</w:t>
      </w:r>
      <w:r>
        <w:rPr>
          <w:b/>
          <w:sz w:val="28"/>
          <w:szCs w:val="28"/>
        </w:rPr>
        <w:t>)</w:t>
      </w:r>
    </w:p>
    <w:p w:rsidR="00381300" w:rsidRPr="00C9688A" w:rsidRDefault="00381300" w:rsidP="00381300"/>
    <w:p w:rsidR="00381300" w:rsidRDefault="00381300" w:rsidP="00381300">
      <w:pPr>
        <w:widowControl w:val="0"/>
        <w:numPr>
          <w:ilvl w:val="0"/>
          <w:numId w:val="4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>Единица измерения электрического сопротивления:</w:t>
      </w:r>
    </w:p>
    <w:p w:rsidR="00381300" w:rsidRDefault="00381300" w:rsidP="00381300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926" w:hanging="927"/>
        <w:rPr>
          <w:rFonts w:ascii="HelveticaNeue" w:hAnsi="HelveticaNeue" w:cs="HelveticaNeue"/>
          <w:color w:val="000000"/>
        </w:rPr>
      </w:pPr>
      <w:r>
        <w:rPr>
          <w:rFonts w:ascii="HelveticaNeue" w:hAnsi="HelveticaNeue" w:cs="HelveticaNeue"/>
          <w:color w:val="000000"/>
        </w:rPr>
        <w:t>Децибел</w:t>
      </w:r>
    </w:p>
    <w:p w:rsidR="00381300" w:rsidRDefault="00381300" w:rsidP="00381300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>
        <w:rPr>
          <w:rFonts w:ascii="HelveticaNeue" w:hAnsi="HelveticaNeue" w:cs="HelveticaNeue"/>
          <w:color w:val="000000"/>
        </w:rPr>
        <w:t>Герц</w:t>
      </w:r>
    </w:p>
    <w:p w:rsidR="00381300" w:rsidRDefault="00381300" w:rsidP="00381300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Ом</w:t>
      </w:r>
    </w:p>
    <w:p w:rsidR="00381300" w:rsidRDefault="00381300" w:rsidP="00381300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Вольт</w:t>
      </w:r>
    </w:p>
    <w:p w:rsidR="00381300" w:rsidRDefault="00381300" w:rsidP="00381300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Ампер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4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Стандарт цифрового звука формата "Red Book" ("Красная Книга")</w:t>
      </w:r>
    </w:p>
    <w:p w:rsidR="00381300" w:rsidRDefault="00381300" w:rsidP="00381300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16 Bit 44.1 kHz</w:t>
      </w:r>
    </w:p>
    <w:p w:rsidR="00381300" w:rsidRDefault="00381300" w:rsidP="00381300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16 Bit 48 kHz</w:t>
      </w:r>
    </w:p>
    <w:p w:rsidR="00381300" w:rsidRDefault="00381300" w:rsidP="00381300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24 Bit 48 kHz</w:t>
      </w:r>
    </w:p>
    <w:p w:rsidR="00381300" w:rsidRDefault="00381300" w:rsidP="00381300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24 Bit 96 kHz</w:t>
      </w:r>
    </w:p>
    <w:p w:rsidR="00381300" w:rsidRDefault="00381300" w:rsidP="00381300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24 Bit 192 kHz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4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lastRenderedPageBreak/>
        <w:t>Прибор динамической обработки:</w:t>
      </w:r>
    </w:p>
    <w:p w:rsidR="00381300" w:rsidRDefault="00381300" w:rsidP="00381300">
      <w:pPr>
        <w:widowControl w:val="0"/>
        <w:numPr>
          <w:ilvl w:val="0"/>
          <w:numId w:val="4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Кроссовер</w:t>
      </w:r>
    </w:p>
    <w:p w:rsidR="00381300" w:rsidRDefault="00381300" w:rsidP="00381300">
      <w:pPr>
        <w:widowControl w:val="0"/>
        <w:numPr>
          <w:ilvl w:val="0"/>
          <w:numId w:val="4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Экспандер</w:t>
      </w:r>
    </w:p>
    <w:p w:rsidR="00381300" w:rsidRDefault="00381300" w:rsidP="00381300">
      <w:pPr>
        <w:widowControl w:val="0"/>
        <w:numPr>
          <w:ilvl w:val="0"/>
          <w:numId w:val="4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Флэнджер</w:t>
      </w:r>
    </w:p>
    <w:p w:rsidR="00381300" w:rsidRDefault="00381300" w:rsidP="00381300">
      <w:pPr>
        <w:widowControl w:val="0"/>
        <w:numPr>
          <w:ilvl w:val="0"/>
          <w:numId w:val="4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Энхансер</w:t>
      </w:r>
    </w:p>
    <w:p w:rsidR="00381300" w:rsidRDefault="00381300" w:rsidP="00381300">
      <w:pPr>
        <w:widowControl w:val="0"/>
        <w:numPr>
          <w:ilvl w:val="0"/>
          <w:numId w:val="4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Ревербератор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4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Устройство частотной коррекции:</w:t>
      </w:r>
    </w:p>
    <w:p w:rsidR="00381300" w:rsidRDefault="00381300" w:rsidP="00381300">
      <w:pPr>
        <w:widowControl w:val="0"/>
        <w:numPr>
          <w:ilvl w:val="0"/>
          <w:numId w:val="5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Кроссовер</w:t>
      </w:r>
    </w:p>
    <w:p w:rsidR="00381300" w:rsidRDefault="00381300" w:rsidP="00381300">
      <w:pPr>
        <w:widowControl w:val="0"/>
        <w:numPr>
          <w:ilvl w:val="0"/>
          <w:numId w:val="5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Экспандер</w:t>
      </w:r>
    </w:p>
    <w:p w:rsidR="00381300" w:rsidRDefault="00381300" w:rsidP="00381300">
      <w:pPr>
        <w:widowControl w:val="0"/>
        <w:numPr>
          <w:ilvl w:val="0"/>
          <w:numId w:val="5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Флэнджер</w:t>
      </w:r>
    </w:p>
    <w:p w:rsidR="00381300" w:rsidRDefault="00381300" w:rsidP="00381300">
      <w:pPr>
        <w:widowControl w:val="0"/>
        <w:numPr>
          <w:ilvl w:val="0"/>
          <w:numId w:val="5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Энхансер</w:t>
      </w:r>
    </w:p>
    <w:p w:rsidR="00381300" w:rsidRDefault="00381300" w:rsidP="00381300">
      <w:pPr>
        <w:widowControl w:val="0"/>
        <w:numPr>
          <w:ilvl w:val="0"/>
          <w:numId w:val="5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Ревербератор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5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Прибор пространственной обработки:</w:t>
      </w:r>
    </w:p>
    <w:p w:rsidR="00381300" w:rsidRDefault="00381300" w:rsidP="00381300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Кроссовер</w:t>
      </w:r>
    </w:p>
    <w:p w:rsidR="00381300" w:rsidRDefault="00381300" w:rsidP="00381300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Экспандер</w:t>
      </w:r>
    </w:p>
    <w:p w:rsidR="00381300" w:rsidRDefault="00381300" w:rsidP="00381300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Флэнджер</w:t>
      </w:r>
    </w:p>
    <w:p w:rsidR="00381300" w:rsidRDefault="00381300" w:rsidP="00381300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Энхансер</w:t>
      </w:r>
    </w:p>
    <w:p w:rsidR="00381300" w:rsidRDefault="00381300" w:rsidP="00381300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Ревербератор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5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Психоакустический процессор:</w:t>
      </w:r>
    </w:p>
    <w:p w:rsidR="00381300" w:rsidRDefault="00381300" w:rsidP="00381300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Кроссовер</w:t>
      </w:r>
    </w:p>
    <w:p w:rsidR="00381300" w:rsidRDefault="00381300" w:rsidP="00381300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Экспандер</w:t>
      </w:r>
    </w:p>
    <w:p w:rsidR="00381300" w:rsidRDefault="00381300" w:rsidP="00381300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Флэнджер</w:t>
      </w:r>
    </w:p>
    <w:p w:rsidR="00381300" w:rsidRDefault="00381300" w:rsidP="00381300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Энхансер</w:t>
      </w:r>
    </w:p>
    <w:p w:rsidR="00381300" w:rsidRDefault="00381300" w:rsidP="00381300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Ревербератор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5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Несжатый формат звукового файла:</w:t>
      </w:r>
    </w:p>
    <w:p w:rsidR="00381300" w:rsidRDefault="00381300" w:rsidP="00381300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FLAC</w:t>
      </w:r>
    </w:p>
    <w:p w:rsidR="00381300" w:rsidRDefault="00381300" w:rsidP="00381300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AIFF</w:t>
      </w:r>
    </w:p>
    <w:p w:rsidR="00381300" w:rsidRDefault="00381300" w:rsidP="00381300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AAC</w:t>
      </w:r>
    </w:p>
    <w:p w:rsidR="00381300" w:rsidRDefault="00381300" w:rsidP="00381300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MP3</w:t>
      </w:r>
    </w:p>
    <w:p w:rsidR="00381300" w:rsidRDefault="00381300" w:rsidP="00381300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WMA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5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Какая из программ не поддерживает монтаж аудио:</w:t>
      </w:r>
    </w:p>
    <w:p w:rsidR="00381300" w:rsidRDefault="00381300" w:rsidP="00381300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Pro Tools</w:t>
      </w:r>
    </w:p>
    <w:p w:rsidR="00381300" w:rsidRDefault="00381300" w:rsidP="00381300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Cubase</w:t>
      </w:r>
    </w:p>
    <w:p w:rsidR="00381300" w:rsidRDefault="00381300" w:rsidP="00381300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Sound Forge</w:t>
      </w:r>
    </w:p>
    <w:p w:rsidR="00381300" w:rsidRDefault="00381300" w:rsidP="00381300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Finale</w:t>
      </w:r>
    </w:p>
    <w:p w:rsidR="00381300" w:rsidRDefault="00381300" w:rsidP="00381300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Reaper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5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Параметр, который переводит компрессор в режим лимитирования:</w:t>
      </w:r>
    </w:p>
    <w:p w:rsidR="00381300" w:rsidRDefault="00381300" w:rsidP="00381300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Порог срабатывания - Threshold</w:t>
      </w:r>
    </w:p>
    <w:p w:rsidR="00381300" w:rsidRDefault="00381300" w:rsidP="00381300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Соотношение - Ratio</w:t>
      </w:r>
    </w:p>
    <w:p w:rsidR="00381300" w:rsidRDefault="00381300" w:rsidP="00381300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Время атаки - Attack</w:t>
      </w:r>
    </w:p>
    <w:p w:rsidR="00381300" w:rsidRDefault="00381300" w:rsidP="00381300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Время восстановления - Release</w:t>
      </w:r>
    </w:p>
    <w:p w:rsidR="00381300" w:rsidRDefault="00381300" w:rsidP="00381300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"Колено" - Knee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5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Основное отличие компрессора на полевых транзисторах от оптического:</w:t>
      </w:r>
    </w:p>
    <w:p w:rsidR="00381300" w:rsidRDefault="00381300" w:rsidP="00381300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Порог срабатывания - Threshold</w:t>
      </w:r>
    </w:p>
    <w:p w:rsidR="00381300" w:rsidRDefault="00381300" w:rsidP="00381300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Соотношение - Ratio</w:t>
      </w:r>
    </w:p>
    <w:p w:rsidR="00381300" w:rsidRDefault="00381300" w:rsidP="00381300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lastRenderedPageBreak/>
        <w:t>Время атаки - Attack</w:t>
      </w:r>
    </w:p>
    <w:p w:rsidR="00381300" w:rsidRDefault="00381300" w:rsidP="00381300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Время восстановления - Release</w:t>
      </w:r>
    </w:p>
    <w:p w:rsidR="00381300" w:rsidRDefault="00381300" w:rsidP="00381300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"Колено" - Knee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5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Актуальная DAW, работающая только в среде MacOS:</w:t>
      </w:r>
    </w:p>
    <w:p w:rsidR="00381300" w:rsidRDefault="00381300" w:rsidP="00381300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Pro Tools</w:t>
      </w:r>
    </w:p>
    <w:p w:rsidR="00381300" w:rsidRDefault="00381300" w:rsidP="00381300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Cubase</w:t>
      </w:r>
    </w:p>
    <w:p w:rsidR="00381300" w:rsidRDefault="00381300" w:rsidP="00381300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Samplitude</w:t>
      </w:r>
    </w:p>
    <w:p w:rsidR="00381300" w:rsidRDefault="00381300" w:rsidP="00381300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Logic</w:t>
      </w:r>
    </w:p>
    <w:p w:rsidR="00381300" w:rsidRDefault="00381300" w:rsidP="00381300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Reaper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5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Актуальная DAW, работающая только в среде Windows:</w:t>
      </w:r>
    </w:p>
    <w:p w:rsidR="00381300" w:rsidRDefault="00381300" w:rsidP="00381300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Pro Tools</w:t>
      </w:r>
    </w:p>
    <w:p w:rsidR="00381300" w:rsidRDefault="00381300" w:rsidP="00381300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Cubase</w:t>
      </w:r>
    </w:p>
    <w:p w:rsidR="00381300" w:rsidRDefault="00381300" w:rsidP="00381300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Samplitude</w:t>
      </w:r>
    </w:p>
    <w:p w:rsidR="00381300" w:rsidRDefault="00381300" w:rsidP="00381300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Logic</w:t>
      </w:r>
    </w:p>
    <w:p w:rsidR="00381300" w:rsidRDefault="00381300" w:rsidP="00381300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Reaper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5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Актуальная DAW, работающая в среде Linux:</w:t>
      </w:r>
    </w:p>
    <w:p w:rsidR="00381300" w:rsidRDefault="00381300" w:rsidP="00381300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Pro Tools</w:t>
      </w:r>
    </w:p>
    <w:p w:rsidR="00381300" w:rsidRDefault="00381300" w:rsidP="00381300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Cubase</w:t>
      </w:r>
    </w:p>
    <w:p w:rsidR="00381300" w:rsidRDefault="00381300" w:rsidP="00381300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Samplitude</w:t>
      </w:r>
    </w:p>
    <w:p w:rsidR="00381300" w:rsidRDefault="00381300" w:rsidP="00381300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Logic</w:t>
      </w:r>
    </w:p>
    <w:p w:rsidR="00381300" w:rsidRDefault="00381300" w:rsidP="00381300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Reaper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val="single" w:color="000000"/>
        </w:rPr>
      </w:pPr>
    </w:p>
    <w:p w:rsidR="00381300" w:rsidRDefault="00381300" w:rsidP="00381300">
      <w:pPr>
        <w:widowControl w:val="0"/>
        <w:numPr>
          <w:ilvl w:val="0"/>
          <w:numId w:val="6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Повышение или понижение высоты тона:</w:t>
      </w:r>
    </w:p>
    <w:p w:rsidR="00381300" w:rsidRDefault="00381300" w:rsidP="00381300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Time stretching</w:t>
      </w:r>
    </w:p>
    <w:p w:rsidR="00381300" w:rsidRDefault="00381300" w:rsidP="00381300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Pitch shifting</w:t>
      </w:r>
    </w:p>
    <w:p w:rsidR="00381300" w:rsidRDefault="00381300" w:rsidP="00381300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color="000000"/>
        </w:rPr>
        <w:t>Downsampling</w:t>
      </w:r>
      <w:r>
        <w:rPr>
          <w:rFonts w:ascii="HelveticaNeue" w:hAnsi="HelveticaNeue" w:cs="HelveticaNeue"/>
          <w:color w:val="000000"/>
          <w:u w:val="single" w:color="000000"/>
        </w:rPr>
        <w:t xml:space="preserve"> </w:t>
      </w:r>
    </w:p>
    <w:p w:rsidR="00381300" w:rsidRDefault="00381300" w:rsidP="00381300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Convolution</w:t>
      </w:r>
    </w:p>
    <w:p w:rsidR="00381300" w:rsidRDefault="00381300" w:rsidP="00381300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Distortion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6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Комбинация импульсных ответов IR со входным аудио сигналом:</w:t>
      </w:r>
    </w:p>
    <w:p w:rsidR="00381300" w:rsidRDefault="00381300" w:rsidP="00381300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Time stretching</w:t>
      </w:r>
    </w:p>
    <w:p w:rsidR="00381300" w:rsidRDefault="00381300" w:rsidP="00381300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Pitch shifting</w:t>
      </w:r>
    </w:p>
    <w:p w:rsidR="00381300" w:rsidRDefault="00381300" w:rsidP="00381300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color="000000"/>
        </w:rPr>
        <w:t>Downsampling</w:t>
      </w:r>
      <w:r>
        <w:rPr>
          <w:rFonts w:ascii="HelveticaNeue" w:hAnsi="HelveticaNeue" w:cs="HelveticaNeue"/>
          <w:color w:val="000000"/>
          <w:u w:val="single" w:color="000000"/>
        </w:rPr>
        <w:t xml:space="preserve"> </w:t>
      </w:r>
    </w:p>
    <w:p w:rsidR="00381300" w:rsidRDefault="00381300" w:rsidP="00381300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Convolution</w:t>
      </w:r>
    </w:p>
    <w:p w:rsidR="00381300" w:rsidRDefault="00381300" w:rsidP="00381300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Distortion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6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Искажающий динамический процессор:</w:t>
      </w:r>
    </w:p>
    <w:p w:rsidR="00381300" w:rsidRDefault="00381300" w:rsidP="00381300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Time stretching</w:t>
      </w:r>
    </w:p>
    <w:p w:rsidR="00381300" w:rsidRDefault="00381300" w:rsidP="00381300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Pitch shifting</w:t>
      </w:r>
    </w:p>
    <w:p w:rsidR="00381300" w:rsidRDefault="00381300" w:rsidP="00381300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color="000000"/>
        </w:rPr>
        <w:t>Downsampling</w:t>
      </w:r>
      <w:r>
        <w:rPr>
          <w:rFonts w:ascii="HelveticaNeue" w:hAnsi="HelveticaNeue" w:cs="HelveticaNeue"/>
          <w:color w:val="000000"/>
          <w:u w:val="single" w:color="000000"/>
        </w:rPr>
        <w:t xml:space="preserve"> </w:t>
      </w:r>
    </w:p>
    <w:p w:rsidR="00381300" w:rsidRDefault="00381300" w:rsidP="00381300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Convolution</w:t>
      </w:r>
    </w:p>
    <w:p w:rsidR="00381300" w:rsidRDefault="00381300" w:rsidP="00381300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Distortion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6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Сжатие или растяжение хронометража звукового файла:</w:t>
      </w:r>
    </w:p>
    <w:p w:rsidR="00381300" w:rsidRDefault="00381300" w:rsidP="00381300">
      <w:pPr>
        <w:widowControl w:val="0"/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Time stretching</w:t>
      </w:r>
    </w:p>
    <w:p w:rsidR="00381300" w:rsidRDefault="00381300" w:rsidP="00381300">
      <w:pPr>
        <w:widowControl w:val="0"/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Pitch shifting</w:t>
      </w:r>
    </w:p>
    <w:p w:rsidR="00381300" w:rsidRDefault="00381300" w:rsidP="00381300">
      <w:pPr>
        <w:widowControl w:val="0"/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color="000000"/>
        </w:rPr>
        <w:t>Downsampling</w:t>
      </w:r>
      <w:r>
        <w:rPr>
          <w:rFonts w:ascii="HelveticaNeue" w:hAnsi="HelveticaNeue" w:cs="HelveticaNeue"/>
          <w:color w:val="000000"/>
          <w:u w:val="single" w:color="000000"/>
        </w:rPr>
        <w:t xml:space="preserve"> </w:t>
      </w:r>
    </w:p>
    <w:p w:rsidR="00381300" w:rsidRDefault="00381300" w:rsidP="00381300">
      <w:pPr>
        <w:widowControl w:val="0"/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Convolution</w:t>
      </w:r>
    </w:p>
    <w:p w:rsidR="00381300" w:rsidRDefault="00381300" w:rsidP="00381300">
      <w:pPr>
        <w:widowControl w:val="0"/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Distortion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6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Процесс, происходящий при понижении частоты дискретизации:</w:t>
      </w:r>
    </w:p>
    <w:p w:rsidR="00381300" w:rsidRDefault="00381300" w:rsidP="00381300">
      <w:pPr>
        <w:widowControl w:val="0"/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Time stretching</w:t>
      </w:r>
    </w:p>
    <w:p w:rsidR="00381300" w:rsidRDefault="00381300" w:rsidP="00381300">
      <w:pPr>
        <w:widowControl w:val="0"/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Pitch shifting</w:t>
      </w:r>
    </w:p>
    <w:p w:rsidR="00381300" w:rsidRDefault="00381300" w:rsidP="00381300">
      <w:pPr>
        <w:widowControl w:val="0"/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 xml:space="preserve">Downsampling </w:t>
      </w:r>
    </w:p>
    <w:p w:rsidR="00381300" w:rsidRDefault="00381300" w:rsidP="00381300">
      <w:pPr>
        <w:widowControl w:val="0"/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Convolution</w:t>
      </w:r>
    </w:p>
    <w:p w:rsidR="00381300" w:rsidRDefault="00381300" w:rsidP="00381300">
      <w:pPr>
        <w:widowControl w:val="0"/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Distortion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6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Устройство для измерения АЧХ звукового сигнала:</w:t>
      </w:r>
    </w:p>
    <w:p w:rsidR="00381300" w:rsidRDefault="00381300" w:rsidP="00381300">
      <w:pPr>
        <w:widowControl w:val="0"/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VU метр</w:t>
      </w:r>
    </w:p>
    <w:p w:rsidR="00381300" w:rsidRDefault="00381300" w:rsidP="00381300">
      <w:pPr>
        <w:widowControl w:val="0"/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Амперметр</w:t>
      </w:r>
    </w:p>
    <w:p w:rsidR="00381300" w:rsidRDefault="00381300" w:rsidP="00381300">
      <w:pPr>
        <w:widowControl w:val="0"/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 xml:space="preserve">Спектроанализатор  </w:t>
      </w:r>
    </w:p>
    <w:p w:rsidR="00381300" w:rsidRDefault="00381300" w:rsidP="00381300">
      <w:pPr>
        <w:widowControl w:val="0"/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Вольтметр</w:t>
      </w:r>
    </w:p>
    <w:p w:rsidR="00381300" w:rsidRDefault="00381300" w:rsidP="00381300">
      <w:pPr>
        <w:widowControl w:val="0"/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Тонометр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6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Индикатор уровня звукового сигнала:</w:t>
      </w:r>
    </w:p>
    <w:p w:rsidR="00381300" w:rsidRDefault="00381300" w:rsidP="00381300">
      <w:pPr>
        <w:widowControl w:val="0"/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VU метр</w:t>
      </w:r>
    </w:p>
    <w:p w:rsidR="00381300" w:rsidRDefault="00381300" w:rsidP="00381300">
      <w:pPr>
        <w:widowControl w:val="0"/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Амперметр</w:t>
      </w:r>
    </w:p>
    <w:p w:rsidR="00381300" w:rsidRDefault="00381300" w:rsidP="00381300">
      <w:pPr>
        <w:widowControl w:val="0"/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color="000000"/>
        </w:rPr>
        <w:t>Спектроанализатор</w:t>
      </w:r>
      <w:r>
        <w:rPr>
          <w:rFonts w:ascii="HelveticaNeue" w:hAnsi="HelveticaNeue" w:cs="HelveticaNeue"/>
          <w:color w:val="000000"/>
          <w:u w:val="single" w:color="000000"/>
        </w:rPr>
        <w:t xml:space="preserve">  </w:t>
      </w:r>
    </w:p>
    <w:p w:rsidR="00381300" w:rsidRDefault="00381300" w:rsidP="00381300">
      <w:pPr>
        <w:widowControl w:val="0"/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Вольтметр</w:t>
      </w:r>
    </w:p>
    <w:p w:rsidR="00381300" w:rsidRDefault="00381300" w:rsidP="00381300">
      <w:pPr>
        <w:widowControl w:val="0"/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Тонометр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6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Устройство аналого-цифрового преобразования звукового сигнала:</w:t>
      </w:r>
    </w:p>
    <w:p w:rsidR="00381300" w:rsidRDefault="00381300" w:rsidP="00381300">
      <w:pPr>
        <w:widowControl w:val="0"/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DAC</w:t>
      </w:r>
    </w:p>
    <w:p w:rsidR="00381300" w:rsidRDefault="00381300" w:rsidP="00381300">
      <w:pPr>
        <w:widowControl w:val="0"/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DSD</w:t>
      </w:r>
    </w:p>
    <w:p w:rsidR="00381300" w:rsidRDefault="00381300" w:rsidP="00381300">
      <w:pPr>
        <w:widowControl w:val="0"/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color="000000"/>
        </w:rPr>
        <w:t>PCM</w:t>
      </w:r>
      <w:r>
        <w:rPr>
          <w:rFonts w:ascii="HelveticaNeue" w:hAnsi="HelveticaNeue" w:cs="HelveticaNeue"/>
          <w:color w:val="000000"/>
          <w:u w:val="single" w:color="000000"/>
        </w:rPr>
        <w:t xml:space="preserve">  </w:t>
      </w:r>
    </w:p>
    <w:p w:rsidR="00381300" w:rsidRDefault="00381300" w:rsidP="00381300">
      <w:pPr>
        <w:widowControl w:val="0"/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ADC</w:t>
      </w:r>
    </w:p>
    <w:p w:rsidR="00381300" w:rsidRDefault="00381300" w:rsidP="00381300">
      <w:pPr>
        <w:widowControl w:val="0"/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AC/DC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6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Импульсно-кодовая модуляция:</w:t>
      </w:r>
    </w:p>
    <w:p w:rsidR="00381300" w:rsidRDefault="00381300" w:rsidP="00381300">
      <w:pPr>
        <w:widowControl w:val="0"/>
        <w:numPr>
          <w:ilvl w:val="0"/>
          <w:numId w:val="3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DAC</w:t>
      </w:r>
    </w:p>
    <w:p w:rsidR="00381300" w:rsidRDefault="00381300" w:rsidP="00381300">
      <w:pPr>
        <w:widowControl w:val="0"/>
        <w:numPr>
          <w:ilvl w:val="0"/>
          <w:numId w:val="3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DSD</w:t>
      </w:r>
    </w:p>
    <w:p w:rsidR="00381300" w:rsidRDefault="00381300" w:rsidP="00381300">
      <w:pPr>
        <w:widowControl w:val="0"/>
        <w:numPr>
          <w:ilvl w:val="0"/>
          <w:numId w:val="3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 xml:space="preserve">PCM  </w:t>
      </w:r>
    </w:p>
    <w:p w:rsidR="00381300" w:rsidRDefault="00381300" w:rsidP="00381300">
      <w:pPr>
        <w:widowControl w:val="0"/>
        <w:numPr>
          <w:ilvl w:val="0"/>
          <w:numId w:val="3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ADC</w:t>
      </w:r>
    </w:p>
    <w:p w:rsidR="00381300" w:rsidRDefault="00381300" w:rsidP="00381300">
      <w:pPr>
        <w:widowControl w:val="0"/>
        <w:numPr>
          <w:ilvl w:val="0"/>
          <w:numId w:val="3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AC/DC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6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Дельта-сигма модуляция:</w:t>
      </w:r>
    </w:p>
    <w:p w:rsidR="00381300" w:rsidRDefault="00381300" w:rsidP="00381300">
      <w:pPr>
        <w:widowControl w:val="0"/>
        <w:numPr>
          <w:ilvl w:val="0"/>
          <w:numId w:val="3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DAC</w:t>
      </w:r>
    </w:p>
    <w:p w:rsidR="00381300" w:rsidRDefault="00381300" w:rsidP="00381300">
      <w:pPr>
        <w:widowControl w:val="0"/>
        <w:numPr>
          <w:ilvl w:val="0"/>
          <w:numId w:val="3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DSD</w:t>
      </w:r>
    </w:p>
    <w:p w:rsidR="00381300" w:rsidRDefault="00381300" w:rsidP="00381300">
      <w:pPr>
        <w:widowControl w:val="0"/>
        <w:numPr>
          <w:ilvl w:val="0"/>
          <w:numId w:val="3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color="000000"/>
        </w:rPr>
        <w:t>PCM</w:t>
      </w:r>
      <w:r>
        <w:rPr>
          <w:rFonts w:ascii="HelveticaNeue" w:hAnsi="HelveticaNeue" w:cs="HelveticaNeue"/>
          <w:color w:val="000000"/>
          <w:u w:val="single" w:color="000000"/>
        </w:rPr>
        <w:t xml:space="preserve">  </w:t>
      </w:r>
    </w:p>
    <w:p w:rsidR="00381300" w:rsidRDefault="00381300" w:rsidP="00381300">
      <w:pPr>
        <w:widowControl w:val="0"/>
        <w:numPr>
          <w:ilvl w:val="0"/>
          <w:numId w:val="3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ADC</w:t>
      </w:r>
    </w:p>
    <w:p w:rsidR="00381300" w:rsidRDefault="00381300" w:rsidP="00381300">
      <w:pPr>
        <w:widowControl w:val="0"/>
        <w:numPr>
          <w:ilvl w:val="0"/>
          <w:numId w:val="3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AC/DC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7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Устройство цифро-аналогового преобразования звукового сигнала:</w:t>
      </w:r>
    </w:p>
    <w:p w:rsidR="00381300" w:rsidRDefault="00381300" w:rsidP="00381300">
      <w:pPr>
        <w:widowControl w:val="0"/>
        <w:numPr>
          <w:ilvl w:val="0"/>
          <w:numId w:val="3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DAC</w:t>
      </w:r>
    </w:p>
    <w:p w:rsidR="00381300" w:rsidRDefault="00381300" w:rsidP="00381300">
      <w:pPr>
        <w:widowControl w:val="0"/>
        <w:numPr>
          <w:ilvl w:val="0"/>
          <w:numId w:val="3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DSD</w:t>
      </w:r>
    </w:p>
    <w:p w:rsidR="00381300" w:rsidRDefault="00381300" w:rsidP="00381300">
      <w:pPr>
        <w:widowControl w:val="0"/>
        <w:numPr>
          <w:ilvl w:val="0"/>
          <w:numId w:val="3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color="000000"/>
        </w:rPr>
        <w:t>PCM</w:t>
      </w:r>
      <w:r>
        <w:rPr>
          <w:rFonts w:ascii="HelveticaNeue" w:hAnsi="HelveticaNeue" w:cs="HelveticaNeue"/>
          <w:color w:val="000000"/>
          <w:u w:val="single" w:color="000000"/>
        </w:rPr>
        <w:t xml:space="preserve">  </w:t>
      </w:r>
    </w:p>
    <w:p w:rsidR="00381300" w:rsidRDefault="00381300" w:rsidP="00381300">
      <w:pPr>
        <w:widowControl w:val="0"/>
        <w:numPr>
          <w:ilvl w:val="0"/>
          <w:numId w:val="3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ADC</w:t>
      </w:r>
    </w:p>
    <w:p w:rsidR="00381300" w:rsidRDefault="00381300" w:rsidP="00381300">
      <w:pPr>
        <w:widowControl w:val="0"/>
        <w:numPr>
          <w:ilvl w:val="0"/>
          <w:numId w:val="3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AC/DC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7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Виртуальные плагины только формата VST поддерживаются:</w:t>
      </w:r>
    </w:p>
    <w:p w:rsidR="00381300" w:rsidRDefault="00381300" w:rsidP="00381300">
      <w:pPr>
        <w:widowControl w:val="0"/>
        <w:numPr>
          <w:ilvl w:val="0"/>
          <w:numId w:val="3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Pro Tools</w:t>
      </w:r>
    </w:p>
    <w:p w:rsidR="00381300" w:rsidRDefault="00381300" w:rsidP="00381300">
      <w:pPr>
        <w:widowControl w:val="0"/>
        <w:numPr>
          <w:ilvl w:val="0"/>
          <w:numId w:val="3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lastRenderedPageBreak/>
        <w:t>Nuendo</w:t>
      </w:r>
    </w:p>
    <w:p w:rsidR="00381300" w:rsidRDefault="00381300" w:rsidP="00381300">
      <w:pPr>
        <w:widowControl w:val="0"/>
        <w:numPr>
          <w:ilvl w:val="0"/>
          <w:numId w:val="3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MixBus</w:t>
      </w:r>
    </w:p>
    <w:p w:rsidR="00381300" w:rsidRDefault="00381300" w:rsidP="00381300">
      <w:pPr>
        <w:widowControl w:val="0"/>
        <w:numPr>
          <w:ilvl w:val="0"/>
          <w:numId w:val="3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Logic</w:t>
      </w:r>
    </w:p>
    <w:p w:rsidR="00381300" w:rsidRDefault="00381300" w:rsidP="00381300">
      <w:pPr>
        <w:widowControl w:val="0"/>
        <w:numPr>
          <w:ilvl w:val="0"/>
          <w:numId w:val="3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Musescore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7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Виртуальные плагины только формата Au поддерживаются:</w:t>
      </w:r>
    </w:p>
    <w:p w:rsidR="00381300" w:rsidRDefault="00381300" w:rsidP="00381300">
      <w:pPr>
        <w:widowControl w:val="0"/>
        <w:numPr>
          <w:ilvl w:val="0"/>
          <w:numId w:val="4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Pro Tools</w:t>
      </w:r>
    </w:p>
    <w:p w:rsidR="00381300" w:rsidRDefault="00381300" w:rsidP="00381300">
      <w:pPr>
        <w:widowControl w:val="0"/>
        <w:numPr>
          <w:ilvl w:val="0"/>
          <w:numId w:val="4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Nuendo</w:t>
      </w:r>
    </w:p>
    <w:p w:rsidR="00381300" w:rsidRDefault="00381300" w:rsidP="00381300">
      <w:pPr>
        <w:widowControl w:val="0"/>
        <w:numPr>
          <w:ilvl w:val="0"/>
          <w:numId w:val="4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MixBus</w:t>
      </w:r>
    </w:p>
    <w:p w:rsidR="00381300" w:rsidRDefault="00381300" w:rsidP="00381300">
      <w:pPr>
        <w:widowControl w:val="0"/>
        <w:numPr>
          <w:ilvl w:val="0"/>
          <w:numId w:val="4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Logic</w:t>
      </w:r>
    </w:p>
    <w:p w:rsidR="00381300" w:rsidRDefault="00381300" w:rsidP="00381300">
      <w:pPr>
        <w:widowControl w:val="0"/>
        <w:numPr>
          <w:ilvl w:val="0"/>
          <w:numId w:val="4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Musescore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7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Виртуальные плагины только формата AAX поддерживаются:</w:t>
      </w:r>
    </w:p>
    <w:p w:rsidR="00381300" w:rsidRDefault="00381300" w:rsidP="00381300">
      <w:pPr>
        <w:widowControl w:val="0"/>
        <w:numPr>
          <w:ilvl w:val="0"/>
          <w:numId w:val="4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Pro Tools</w:t>
      </w:r>
    </w:p>
    <w:p w:rsidR="00381300" w:rsidRDefault="00381300" w:rsidP="00381300">
      <w:pPr>
        <w:widowControl w:val="0"/>
        <w:numPr>
          <w:ilvl w:val="0"/>
          <w:numId w:val="4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Nuendo</w:t>
      </w:r>
    </w:p>
    <w:p w:rsidR="00381300" w:rsidRDefault="00381300" w:rsidP="00381300">
      <w:pPr>
        <w:widowControl w:val="0"/>
        <w:numPr>
          <w:ilvl w:val="0"/>
          <w:numId w:val="4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MixBus</w:t>
      </w:r>
    </w:p>
    <w:p w:rsidR="00381300" w:rsidRDefault="00381300" w:rsidP="00381300">
      <w:pPr>
        <w:widowControl w:val="0"/>
        <w:numPr>
          <w:ilvl w:val="0"/>
          <w:numId w:val="4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Logic</w:t>
      </w:r>
    </w:p>
    <w:p w:rsidR="00381300" w:rsidRDefault="00381300" w:rsidP="00381300">
      <w:pPr>
        <w:widowControl w:val="0"/>
        <w:numPr>
          <w:ilvl w:val="0"/>
          <w:numId w:val="4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Musescore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7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Виртуальные плагины формата LV2 поддерживаются:</w:t>
      </w:r>
    </w:p>
    <w:p w:rsidR="00381300" w:rsidRDefault="00381300" w:rsidP="00381300">
      <w:pPr>
        <w:widowControl w:val="0"/>
        <w:numPr>
          <w:ilvl w:val="0"/>
          <w:numId w:val="4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Pro Tools</w:t>
      </w:r>
    </w:p>
    <w:p w:rsidR="00381300" w:rsidRDefault="00381300" w:rsidP="00381300">
      <w:pPr>
        <w:widowControl w:val="0"/>
        <w:numPr>
          <w:ilvl w:val="0"/>
          <w:numId w:val="4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Nuendo</w:t>
      </w:r>
    </w:p>
    <w:p w:rsidR="00381300" w:rsidRDefault="00381300" w:rsidP="00381300">
      <w:pPr>
        <w:widowControl w:val="0"/>
        <w:numPr>
          <w:ilvl w:val="0"/>
          <w:numId w:val="4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MixBus</w:t>
      </w:r>
    </w:p>
    <w:p w:rsidR="00381300" w:rsidRDefault="00381300" w:rsidP="00381300">
      <w:pPr>
        <w:widowControl w:val="0"/>
        <w:numPr>
          <w:ilvl w:val="0"/>
          <w:numId w:val="4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Logic</w:t>
      </w:r>
    </w:p>
    <w:p w:rsidR="00381300" w:rsidRDefault="00381300" w:rsidP="00381300">
      <w:pPr>
        <w:widowControl w:val="0"/>
        <w:numPr>
          <w:ilvl w:val="0"/>
          <w:numId w:val="4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Musescore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381300" w:rsidRDefault="00381300" w:rsidP="00381300">
      <w:pPr>
        <w:widowControl w:val="0"/>
        <w:numPr>
          <w:ilvl w:val="0"/>
          <w:numId w:val="7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Виртуальные плагины AAX, Au, LV2, VST не поддерживаются:</w:t>
      </w:r>
    </w:p>
    <w:p w:rsidR="00381300" w:rsidRDefault="00381300" w:rsidP="00381300">
      <w:pPr>
        <w:widowControl w:val="0"/>
        <w:numPr>
          <w:ilvl w:val="0"/>
          <w:numId w:val="4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Pro Tools</w:t>
      </w:r>
    </w:p>
    <w:p w:rsidR="00381300" w:rsidRDefault="00381300" w:rsidP="00381300">
      <w:pPr>
        <w:widowControl w:val="0"/>
        <w:numPr>
          <w:ilvl w:val="0"/>
          <w:numId w:val="4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Nuendo</w:t>
      </w:r>
    </w:p>
    <w:p w:rsidR="00381300" w:rsidRDefault="00381300" w:rsidP="00381300">
      <w:pPr>
        <w:widowControl w:val="0"/>
        <w:numPr>
          <w:ilvl w:val="0"/>
          <w:numId w:val="4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MixBus</w:t>
      </w:r>
    </w:p>
    <w:p w:rsidR="00381300" w:rsidRDefault="00381300" w:rsidP="00381300">
      <w:pPr>
        <w:widowControl w:val="0"/>
        <w:numPr>
          <w:ilvl w:val="0"/>
          <w:numId w:val="4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Logic</w:t>
      </w:r>
    </w:p>
    <w:p w:rsidR="00381300" w:rsidRDefault="00381300" w:rsidP="00381300">
      <w:pPr>
        <w:widowControl w:val="0"/>
        <w:numPr>
          <w:ilvl w:val="0"/>
          <w:numId w:val="4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Musescore</w:t>
      </w:r>
    </w:p>
    <w:p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val="single" w:color="000000"/>
        </w:rPr>
      </w:pPr>
    </w:p>
    <w:p w:rsidR="00381300" w:rsidRDefault="00381300" w:rsidP="00381300">
      <w:pPr>
        <w:widowControl w:val="0"/>
        <w:numPr>
          <w:ilvl w:val="0"/>
          <w:numId w:val="7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Финальная обработка музыкального материала:</w:t>
      </w:r>
    </w:p>
    <w:p w:rsidR="00381300" w:rsidRDefault="00381300" w:rsidP="00381300">
      <w:pPr>
        <w:widowControl w:val="0"/>
        <w:numPr>
          <w:ilvl w:val="0"/>
          <w:numId w:val="4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Сведение</w:t>
      </w:r>
    </w:p>
    <w:p w:rsidR="00381300" w:rsidRDefault="00381300" w:rsidP="00381300">
      <w:pPr>
        <w:widowControl w:val="0"/>
        <w:numPr>
          <w:ilvl w:val="0"/>
          <w:numId w:val="4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Мастеринг</w:t>
      </w:r>
    </w:p>
    <w:p w:rsidR="00381300" w:rsidRDefault="00381300" w:rsidP="00381300">
      <w:pPr>
        <w:widowControl w:val="0"/>
        <w:numPr>
          <w:ilvl w:val="0"/>
          <w:numId w:val="4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color="000000"/>
        </w:rPr>
        <w:t>Аранжировка</w:t>
      </w:r>
      <w:r>
        <w:rPr>
          <w:rFonts w:ascii="HelveticaNeue" w:hAnsi="HelveticaNeue" w:cs="HelveticaNeue"/>
          <w:color w:val="000000"/>
          <w:u w:val="single" w:color="000000"/>
        </w:rPr>
        <w:t xml:space="preserve">  </w:t>
      </w:r>
    </w:p>
    <w:p w:rsidR="00381300" w:rsidRDefault="00381300" w:rsidP="00381300">
      <w:pPr>
        <w:widowControl w:val="0"/>
        <w:numPr>
          <w:ilvl w:val="0"/>
          <w:numId w:val="4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Монтаж</w:t>
      </w:r>
    </w:p>
    <w:p w:rsidR="00381300" w:rsidRDefault="00381300" w:rsidP="00381300">
      <w:pPr>
        <w:widowControl w:val="0"/>
        <w:numPr>
          <w:ilvl w:val="0"/>
          <w:numId w:val="4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Скоринг</w:t>
      </w:r>
    </w:p>
    <w:p w:rsidR="00381300" w:rsidRDefault="00381300" w:rsidP="00381300">
      <w:pPr>
        <w:pStyle w:val="a6"/>
      </w:pPr>
    </w:p>
    <w:p w:rsidR="00813029" w:rsidRPr="00381300" w:rsidRDefault="00813029" w:rsidP="00381300">
      <w:pPr>
        <w:jc w:val="both"/>
        <w:rPr>
          <w:b/>
          <w:bCs/>
        </w:rPr>
      </w:pPr>
    </w:p>
    <w:p w:rsidR="00381300" w:rsidRPr="001919E7" w:rsidRDefault="00381300" w:rsidP="00381300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:rsidR="00381300" w:rsidRPr="001919E7" w:rsidRDefault="00381300" w:rsidP="00381300">
      <w:pPr>
        <w:pStyle w:val="Default"/>
        <w:rPr>
          <w:b/>
          <w:bCs/>
        </w:rPr>
      </w:pPr>
    </w:p>
    <w:tbl>
      <w:tblPr>
        <w:tblOverlap w:val="never"/>
        <w:tblW w:w="10216" w:type="dxa"/>
        <w:tblInd w:w="-8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381300" w:rsidRPr="001919E7" w:rsidTr="00381300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1300" w:rsidRPr="001919E7" w:rsidRDefault="00381300" w:rsidP="0002451A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1300" w:rsidRPr="001919E7" w:rsidRDefault="00381300" w:rsidP="0002451A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1300" w:rsidRPr="001919E7" w:rsidRDefault="00381300" w:rsidP="0002451A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381300" w:rsidRPr="001919E7" w:rsidTr="00381300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1300" w:rsidRPr="001919E7" w:rsidRDefault="00381300" w:rsidP="0002451A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:rsidR="00381300" w:rsidRPr="001919E7" w:rsidRDefault="00381300" w:rsidP="0002451A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1300" w:rsidRPr="001919E7" w:rsidRDefault="00381300" w:rsidP="00381300">
            <w:pPr>
              <w:widowControl w:val="0"/>
              <w:numPr>
                <w:ilvl w:val="0"/>
                <w:numId w:val="78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381300" w:rsidRPr="001919E7" w:rsidRDefault="00381300" w:rsidP="00381300">
            <w:pPr>
              <w:widowControl w:val="0"/>
              <w:numPr>
                <w:ilvl w:val="0"/>
                <w:numId w:val="78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Самостоятельность </w:t>
            </w:r>
            <w:r w:rsidRPr="001919E7">
              <w:rPr>
                <w:color w:val="000000"/>
                <w:shd w:val="clear" w:color="auto" w:fill="FFFFFF"/>
                <w:lang w:bidi="ru-RU"/>
              </w:rPr>
              <w:lastRenderedPageBreak/>
              <w:t>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1300" w:rsidRPr="001919E7" w:rsidRDefault="00381300" w:rsidP="0002451A">
            <w:pPr>
              <w:widowControl w:val="0"/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lastRenderedPageBreak/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381300" w:rsidRPr="001919E7" w:rsidTr="00381300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1300" w:rsidRPr="001919E7" w:rsidRDefault="00381300" w:rsidP="0002451A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lastRenderedPageBreak/>
              <w:t>Хорошо</w:t>
            </w:r>
          </w:p>
          <w:p w:rsidR="00381300" w:rsidRPr="001919E7" w:rsidRDefault="00381300" w:rsidP="0002451A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81300" w:rsidRPr="001919E7" w:rsidRDefault="00381300" w:rsidP="0002451A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1300" w:rsidRPr="001919E7" w:rsidRDefault="00381300" w:rsidP="0002451A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:rsidR="00381300" w:rsidRPr="001919E7" w:rsidRDefault="00381300" w:rsidP="0002451A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381300" w:rsidRPr="001919E7" w:rsidTr="0038130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1300" w:rsidRPr="001919E7" w:rsidRDefault="00381300" w:rsidP="0002451A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lastRenderedPageBreak/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81300" w:rsidRPr="001919E7" w:rsidRDefault="00381300" w:rsidP="0002451A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300" w:rsidRPr="001919E7" w:rsidRDefault="00381300" w:rsidP="0002451A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381300" w:rsidRPr="001919E7" w:rsidTr="00381300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1300" w:rsidRPr="001919E7" w:rsidRDefault="00381300" w:rsidP="0002451A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81300" w:rsidRPr="001919E7" w:rsidRDefault="00381300" w:rsidP="0002451A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1300" w:rsidRPr="001919E7" w:rsidRDefault="00381300" w:rsidP="0002451A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:rsidR="00381300" w:rsidRPr="001919E7" w:rsidRDefault="00381300" w:rsidP="0002451A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381300" w:rsidRPr="001919E7" w:rsidTr="0038130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1300" w:rsidRPr="001919E7" w:rsidRDefault="00381300" w:rsidP="0002451A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81300" w:rsidRPr="001919E7" w:rsidRDefault="00381300" w:rsidP="0002451A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300" w:rsidRPr="001919E7" w:rsidRDefault="00381300" w:rsidP="0002451A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381300" w:rsidRPr="001919E7" w:rsidTr="00381300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1300" w:rsidRPr="001919E7" w:rsidRDefault="00381300" w:rsidP="0002451A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1300" w:rsidRPr="001919E7" w:rsidRDefault="00381300" w:rsidP="0002451A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300" w:rsidRPr="001919E7" w:rsidRDefault="00381300" w:rsidP="0002451A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:rsidR="00381300" w:rsidRPr="001919E7" w:rsidRDefault="00381300" w:rsidP="0002451A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381300" w:rsidRPr="00C9688A" w:rsidRDefault="00381300" w:rsidP="00381300">
      <w:pPr>
        <w:pStyle w:val="a6"/>
        <w:ind w:left="142" w:firstLine="567"/>
        <w:jc w:val="both"/>
        <w:rPr>
          <w:b/>
          <w:bCs/>
        </w:rPr>
      </w:pPr>
    </w:p>
    <w:p w:rsidR="00813029" w:rsidRDefault="00813029">
      <w:pPr>
        <w:sectPr w:rsidR="00813029">
          <w:footerReference w:type="default" r:id="rId7"/>
          <w:endnotePr>
            <w:numFmt w:val="decimal"/>
          </w:endnotePr>
          <w:pgSz w:w="11906" w:h="16838"/>
          <w:pgMar w:top="1134" w:right="851" w:bottom="1134" w:left="1701" w:header="0" w:footer="709" w:gutter="0"/>
          <w:cols w:space="720"/>
        </w:sectPr>
      </w:pPr>
    </w:p>
    <w:p w:rsidR="00813029" w:rsidRDefault="00813029" w:rsidP="00381300">
      <w:pPr>
        <w:pStyle w:val="2"/>
      </w:pPr>
      <w:bookmarkStart w:id="1" w:name="_Toc6506055"/>
      <w:bookmarkEnd w:id="1"/>
    </w:p>
    <w:p w:rsidR="00813029" w:rsidRDefault="00813029"/>
    <w:p w:rsidR="00813029" w:rsidRDefault="00813029"/>
    <w:p w:rsidR="00813029" w:rsidRDefault="00A13237">
      <w:pPr>
        <w:jc w:val="center"/>
      </w:pPr>
      <w:r>
        <w:rPr>
          <w:b/>
          <w:bCs/>
        </w:rPr>
        <w:t>Практические и индивидуальные занятия</w:t>
      </w:r>
      <w:r>
        <w:t>.</w:t>
      </w:r>
      <w:r w:rsidR="00381300">
        <w:t xml:space="preserve"> (ПК -1, ПК-3, ПК-4)</w:t>
      </w:r>
    </w:p>
    <w:p w:rsidR="00813029" w:rsidRDefault="00A13237" w:rsidP="00A13237">
      <w:pPr>
        <w:numPr>
          <w:ilvl w:val="0"/>
          <w:numId w:val="4"/>
        </w:numPr>
        <w:ind w:left="567" w:firstLine="567"/>
        <w:jc w:val="both"/>
      </w:pPr>
      <w:r>
        <w:t>Стерео запись сольных исполнителей или ансамбля русских народных инструментов. Запись эстрадных исполнителей с наложением на готовую фонограмму («минус») или под синтезатор. Записи камерных ансамблей(ансамбли с фортепиано, трио, квартеты, брасс квинтет). Записи малых джазовых составов (дуэты, трио, квартеты, джазовый вокал с сопровождением).</w:t>
      </w:r>
    </w:p>
    <w:p w:rsidR="00813029" w:rsidRDefault="00A13237" w:rsidP="00A13237">
      <w:pPr>
        <w:numPr>
          <w:ilvl w:val="0"/>
          <w:numId w:val="4"/>
        </w:numPr>
        <w:ind w:left="567" w:firstLine="567"/>
        <w:jc w:val="both"/>
      </w:pPr>
      <w:r>
        <w:t>Записи оркестров народных инструментов и духовых оркестров Запись эстрадных композиций с использованием MIDI интерфейса. Запись драматического спектакля со сцены театра или в студии. Запись драматической речи.</w:t>
      </w:r>
    </w:p>
    <w:p w:rsidR="00813029" w:rsidRDefault="00A13237" w:rsidP="00A13237">
      <w:pPr>
        <w:numPr>
          <w:ilvl w:val="0"/>
          <w:numId w:val="4"/>
        </w:numPr>
        <w:ind w:left="567" w:firstLine="567"/>
        <w:jc w:val="both"/>
      </w:pPr>
      <w:r>
        <w:t>Записи хоровой музыки (академические коллективы, народные ансамбли и хоры). Записи камерных оркестров и солирующих инструментов в сопровождении камерных оркестров. Записи симфонических оркестров и солирующих инструментов в их сопровождении. Многодорожечная запись со сведением.</w:t>
      </w:r>
    </w:p>
    <w:p w:rsidR="00813029" w:rsidRDefault="00A13237" w:rsidP="00A13237">
      <w:pPr>
        <w:numPr>
          <w:ilvl w:val="0"/>
          <w:numId w:val="4"/>
        </w:numPr>
        <w:ind w:left="567" w:firstLine="567"/>
        <w:jc w:val="both"/>
      </w:pPr>
      <w:r>
        <w:t>Записи эстрадных и джазовых коллективов с использованием многократных наложений. Запись больших джазовых оркестров (бигбэндов). Театрально-сценические записи (опера или оперетта).</w:t>
      </w:r>
    </w:p>
    <w:p w:rsidR="00813029" w:rsidRDefault="00A13237" w:rsidP="00A13237">
      <w:pPr>
        <w:numPr>
          <w:ilvl w:val="0"/>
          <w:numId w:val="4"/>
        </w:numPr>
        <w:ind w:left="567" w:firstLine="567"/>
        <w:jc w:val="both"/>
      </w:pPr>
      <w:r>
        <w:t>Многодорожечная запись со сведением. Записи произведений кантатно-ораториального жанра. Запись небольшого произведения или фрагмента в жанре мюзикла. Запись оперы. Работа по озвучиванию концертов, мюзикла.</w:t>
      </w:r>
    </w:p>
    <w:p w:rsidR="00813029" w:rsidRDefault="00A13237" w:rsidP="00A13237">
      <w:pPr>
        <w:numPr>
          <w:ilvl w:val="0"/>
          <w:numId w:val="4"/>
        </w:numPr>
        <w:ind w:left="567" w:firstLine="567"/>
        <w:jc w:val="both"/>
      </w:pPr>
      <w:r>
        <w:t>Многодорожечная запись со сведением. Записи произведений кантатно-ораториального жанра. Запись небольшого произведения или фрагмента в жанре мюзикла. Запись оперы. Работа по озвучиванию концертов, мюзикла. Подготовка выпускной квалификационной работы.</w:t>
      </w:r>
    </w:p>
    <w:p w:rsidR="00813029" w:rsidRPr="00381300" w:rsidRDefault="00A13237" w:rsidP="00381300">
      <w:pPr>
        <w:tabs>
          <w:tab w:val="left" w:pos="8789"/>
          <w:tab w:val="left" w:pos="9214"/>
        </w:tabs>
        <w:ind w:right="651"/>
        <w:jc w:val="both"/>
        <w:rPr>
          <w:b/>
          <w:bCs/>
        </w:rPr>
      </w:pPr>
      <w:r>
        <w:rPr>
          <w:b/>
          <w:bCs/>
        </w:rPr>
        <w:tab/>
      </w:r>
      <w:bookmarkStart w:id="2" w:name="_Toc6506057"/>
      <w:bookmarkEnd w:id="2"/>
    </w:p>
    <w:p w:rsidR="00813029" w:rsidRDefault="00813029">
      <w:pPr>
        <w:rPr>
          <w:color w:val="404040"/>
          <w:sz w:val="22"/>
          <w:szCs w:val="22"/>
        </w:rPr>
      </w:pPr>
    </w:p>
    <w:p w:rsidR="00813029" w:rsidRDefault="00A13237">
      <w:pPr>
        <w:tabs>
          <w:tab w:val="left" w:pos="8789"/>
          <w:tab w:val="left" w:pos="9214"/>
        </w:tabs>
        <w:ind w:right="651" w:firstLine="709"/>
        <w:jc w:val="center"/>
        <w:rPr>
          <w:b/>
          <w:bCs/>
        </w:rPr>
      </w:pPr>
      <w:bookmarkStart w:id="3" w:name="_Toc6506058"/>
      <w:bookmarkEnd w:id="3"/>
      <w:r>
        <w:rPr>
          <w:b/>
          <w:bCs/>
        </w:rPr>
        <w:t xml:space="preserve">Вопросы к экзаменам </w:t>
      </w:r>
      <w:r w:rsidR="00381300">
        <w:rPr>
          <w:b/>
          <w:bCs/>
        </w:rPr>
        <w:t>(ОПК-1, ПК-1, ПК-3, ПК-4)</w:t>
      </w:r>
    </w:p>
    <w:p w:rsidR="00813029" w:rsidRDefault="00A13237">
      <w:pPr>
        <w:ind w:left="709" w:hanging="283"/>
        <w:jc w:val="center"/>
        <w:rPr>
          <w:b/>
          <w:bCs/>
        </w:rPr>
      </w:pPr>
      <w:r>
        <w:rPr>
          <w:b/>
          <w:bCs/>
        </w:rPr>
        <w:t>Список № 1</w:t>
      </w:r>
    </w:p>
    <w:p w:rsidR="00813029" w:rsidRDefault="00813029">
      <w:pPr>
        <w:ind w:left="709" w:hanging="283"/>
        <w:jc w:val="center"/>
        <w:rPr>
          <w:b/>
          <w:bCs/>
        </w:rPr>
      </w:pP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Использование микрофонных стереофонических систем. (Система АВ, Система XY,Система MS)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 xml:space="preserve">Подбор микрофона под особенности голоса. Расстояние между артистом и микрофоном, положение микрофона, поп-фильтр. Эквализация мужского и женского голоса. Певческие форманты. 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Работа звукорежиссера с инструментальными усилителями. Приемы подзвучки инструментов, включаемых в них. Компрессия сигнала в ламповом инструментальном усилителе.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Различные подходы к озвучиванию и записи ударной установки. Типичные проблемы и ошибки.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Влияние на звук конструктивных особенностей ударной установки. Звучание ударной установки для различных музыкальных жанров.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Специфика работы звукорежиссера на радио, TV, и в кино. Примеры проблемных ситуаций и их решений. Работа с репортерским микрофоном.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Запись дикторской речи. Возможности последующего устранения ошибок записи.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Работа звукорежиссера в спектакле. Проблемы и их решения. Автоматизация и ее применение в театре.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 xml:space="preserve">Особенности звукоусиления в больших и малых залах. Панорамирование в звукоусилении концертных программ при большом расстоянии между </w:t>
      </w:r>
      <w:r>
        <w:lastRenderedPageBreak/>
        <w:t>портальными системами правого и левого каналов. (Начать с объема зала — выбор систем — приемы работы — подход к обработке — баланс — эквализация)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Последовательность действий звукорежиссера музыкального коллектива на концертной площадке. Контакт с музыкантами и техническими службами, полномочия звукорежиссера. Порядок назначения инструментов и голосов на линейки пульта. (рассказать о расположении пульта-talkback-linecheck-soundcheck)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Приемы работы в концертном звукоусилении при совмещении «живого» и фонограммного звучания.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Работа мониторного звукорежиссера. Выбор оборудования для различных задач и ситуаций. Использование InEar-систем. Мониторное субмикширование.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 xml:space="preserve">Акустическая обратная связь. Способы её подавления. 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Примеры использования подгрупп, матриц и post/pre AUX-отборов микшерных пультов.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Плюсы и минусы использования аналогового и цифрового оборудования на концертах, в театре, студии.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Технический райдер музыкального коллектива.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Специфика многоканальной записи — возможности, приемы. Последовательность процесса на примере трекинга музыкального коллектива с ударной установкой. Преимущества одновременного использования нескольких тон-студий.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 xml:space="preserve">Общие принципы панорамирования инструментов и голосов в фонограмме. Изменение положения кажущегося источника звука в планах (приближение — отдаление). 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Оптимальное использование эквалайзеров, выбор типа эквалайзера для различных задач (примеры), связь добротности и импульсного отклика.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Общие принципы компрессии. Влияние приборов динамической обработки на тембр (привести примеры).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Использование side-chain канала приборов динамической обработки. Применение и отличия частотно-зависимой и частотно-независимой (многополосной) компрессии.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Звуковые эффекты, применяемые в музыке, их звучание и краткое объяснение механизмов их формирования.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Шумы и их использование в практике звукорежиссуры.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Работа с контольно-измирительными приборами. Пик-фактор, моно-совместимость. (Меерзон)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Запись академической музыки: выбор и расстановка микрофонов, применение цифровых задержек. (Кондрашин «Музыкальные инструменты перед микрофоном»)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Приемы монтажа звука для концертного видео. Проблемы синхронизации звука с изображением.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Караоке. Принцип удаления голоса из фонограммы. Как удаляется голос при его панорамировании не в центре.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Мастеринг — задачи и методы, этапы.</w:t>
      </w:r>
    </w:p>
    <w:p w:rsidR="00813029" w:rsidRDefault="00A13237" w:rsidP="00A13237">
      <w:pPr>
        <w:numPr>
          <w:ilvl w:val="0"/>
          <w:numId w:val="6"/>
        </w:numPr>
        <w:ind w:left="709" w:hanging="283"/>
      </w:pPr>
      <w:r>
        <w:t>Создание и применение тестового CD.</w:t>
      </w:r>
    </w:p>
    <w:p w:rsidR="00813029" w:rsidRDefault="00813029">
      <w:pPr>
        <w:ind w:left="709" w:hanging="283"/>
        <w:jc w:val="both"/>
        <w:rPr>
          <w:i/>
          <w:iCs/>
        </w:rPr>
      </w:pPr>
    </w:p>
    <w:p w:rsidR="00813029" w:rsidRDefault="00A13237">
      <w:pPr>
        <w:ind w:left="709" w:hanging="283"/>
        <w:jc w:val="center"/>
        <w:rPr>
          <w:b/>
          <w:bCs/>
        </w:rPr>
      </w:pPr>
      <w:r>
        <w:rPr>
          <w:b/>
          <w:bCs/>
        </w:rPr>
        <w:t>Список №2</w:t>
      </w:r>
    </w:p>
    <w:p w:rsidR="00813029" w:rsidRDefault="00813029">
      <w:pPr>
        <w:ind w:left="709" w:hanging="283"/>
        <w:jc w:val="center"/>
        <w:rPr>
          <w:b/>
          <w:bCs/>
        </w:rPr>
      </w:pP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Что называется трактом звуковоспроизведения, а что трактом звукопередачи? Опишите общие черты и различия.</w:t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Проведите сравнительный анализ возможностей деструктивного и виртуального монтажа аудиоматериала.</w:t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Что называется первичным трактом формирования звуковых программ?</w:t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lastRenderedPageBreak/>
        <w:t>Психологические аспекты работы звукорежиссера в студии и на концертах. Опишите различия в подходе к построению всего процесса в целом и схожие моменты в частностях.</w:t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Покажите основные этапы технологического развития систем звукозаписи. Какие из этапов внесли, по Вашему мнению, более значимый вклад в развитие звукорежиссуры как творческой профессии.</w:t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Проведите сравнительный анализ возможностей деструктивного и виртуального монтажа аудиоматериала.</w:t>
      </w:r>
      <w:r>
        <w:tab/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Опишите случаи применения оптических технологий на различных этапах истории звукозаписи.</w:t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Сформулируйте основные требования к студийным контрольным агрегатам. Классифицируйте их по устройству и назначению.</w:t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Опишите принципы формирования звуковой дорожки на виниловом диске. Расскажите об этапах развития данного формата.</w:t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Опишите основные элементы конструкций контрольных агрегатов, их устройство и назначение (излучатели, корпуса, фильтры и др.)</w:t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Какие конструктивные особенности носителей звукозаписи оказали влияние на развитие музыкальной индустрии. Для каких сфер оно было прогрессивным, а для каких сдерживающим?</w:t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Приведите основные этапы и события становления российской звукорежиссуры. Назовите представителей московской и питерской школы. Назовите примеры их работ.</w:t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Опишите принципы работы лазерных проигрывателей. Опишите устройство носителей для данных проигрывателей.</w:t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Из каких составляющих складывается пространственное впечатление в фонограмме? Традиции пространственных решений в записи музыки разных стилей.</w:t>
      </w:r>
      <w:r>
        <w:tab/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Расскажите об основных форматах используемых магнитных носителей. Опишите технологические особенности эксплуатации магнитных носителей звукозаписи.</w:t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От каких параметров зависит местоположение КИЗ в стерео фонограмме? Опишите физические свойства алгоритмов временной и интенсивностной стереофонии.</w:t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Покажите влияние технологии многоканальной записи на развитие популярной музыки 20-го века.</w:t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Опишите разновидности естественных звуковых планов и их аналоги, традиционно применяемые в практике звукозаписи. Опишите три основных признака удаленности. Приведите второстепенные признаки удаленности (В. Динов). Обозначьте целесообразность применения сверхкрупных и дальних планов в фонограмме.</w:t>
      </w:r>
      <w:r>
        <w:tab/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Расскажите о наиболее известных исторических этапах применения многодорожечной технологии в индустрии звукозаписи.</w:t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Опишите аналоговые и цифровые технологии реставрации фонограмм. Проведите сравнительный анализ возможностей.</w:t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Технические особенности и возможности тиражирования аудиопродукции и развитие индустрии звукозаписи. Опишите основные исторические этапы и проанализируйте тенденции развития.</w:t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Раскройте смысл понятий «техническое качество записи» и «эстетическая оценка звучания».</w:t>
      </w:r>
      <w:r>
        <w:tab/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Дать классификацию микрофонов по видам преобразования акустических колебаний.</w:t>
      </w:r>
    </w:p>
    <w:p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lastRenderedPageBreak/>
        <w:t>Приведите примеры практического применения оценочного протокола OIRT в современной индустрии звукозаписи.</w:t>
      </w:r>
    </w:p>
    <w:p w:rsidR="00813029" w:rsidRDefault="00813029">
      <w:pPr>
        <w:ind w:left="709"/>
        <w:jc w:val="both"/>
      </w:pPr>
    </w:p>
    <w:p w:rsidR="00813029" w:rsidRDefault="00381300">
      <w:pPr>
        <w:ind w:left="709"/>
        <w:jc w:val="both"/>
        <w:rPr>
          <w:b/>
        </w:rPr>
      </w:pPr>
      <w:r>
        <w:rPr>
          <w:b/>
        </w:rPr>
        <w:t>Вопросы для текущего контроля. (ПК-1, ПК-3, ПК-4, ОПК-1)</w:t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Опишите известные Вам характеристики направленности микрофонов. Расскажите о принципах реализации этих характеристик в реальных устройствах.</w:t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Приведите художественные, исторические и эстетические аспекты реставрации фонограмм. Расставьте приоритеты.</w:t>
      </w:r>
      <w:r>
        <w:tab/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Обозначьте области применения микрофонов с различными характеристиками направленности. Опишите характерные особенности звучания микрофонов с теми или иными характеристиками направленности.</w:t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Приведите данные об исторических этапах развития систем пространственной звукопередачи. Опишите особенности популяризации этих систем в разное время.</w:t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Назовите известные вам основные стереосистемы микрофонов. Опишите принципы их работы и сферы применения.</w:t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Психологические аспекты работы звукорежиссера в студии и на концертах. Опишите различия в подходе к построению всего процесса в целом и схожие моменты в частностях.</w:t>
      </w:r>
      <w:r>
        <w:tab/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Опишите состав и общую структуру микшерного пульта. Основные виды операций, проводимых с его помощью.</w:t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Сформулируйте основные требования к студийным контрольным агрегатам. Классифицируйте их по устройству и назначению.</w:t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Опишите, какие операции необходимо выполнить для перехода от аналогового формата сигнала к цифровому формату сигнала? Приведите технические параметры этих операций.</w:t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Опишите основные элементы конструкций контрольных агрегатов, их устройство и назначение (излучатели, корпуса, фильтры и др.)</w:t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Проведите сравнительный анализ функциональности цифровых и аналоговых микшеров. Приведите примеры целесообразности применения тех или других систем.</w:t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Назовите известные Вам виды помещений, традиционно составляющих студийный комплекс. Дайте краткое описание их функциональности.</w:t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В чем заключаются преимущества цифровой обработки звуковых сигналов? Приведите основные виды процессорной обработки сигналов.</w:t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Приведите классификацию современных студий звукозаписи и требования к их акустическим параметрам.</w:t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Сформулируйте структурную схему коммутации оборудования в студии звукозаписи. Опишите назначение основных узлов составленной схемы.</w:t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Определите требования к акустическим параметрам контрольных комнат и тенденции их развития. Приведите примеры конкретных акустических решений в конфигурации и отделке помещений.</w:t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Дайте классификацию современных пространственных звуковых систем. Приведите исторические аналогии и покажите различия и общие принципы в традиционных и современных решениях.</w:t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Опишите основные принципы озвучания открытых пространств.</w:t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Опишите многополосные системы звукоусиления, области их применения, принципы построения и расположения. Приведите особенности, проявляющиеся в студийной и концертной работе.</w:t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В чем состоят отличия требований к акустическим параметрам оперных театров и речевых аудиторий? Проиллюстрируйте свой ответ на примерах таких помещений.</w:t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lastRenderedPageBreak/>
        <w:t>Опишите причины возникновения обратной связи на концертной площадке и методы борьбы с ней. Опишите принцип работы оборудования, применяемого с этой целью.</w:t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Проведите сравнительный анализ функциональности цифровых и аналоговых микшеров. Приведите примеры целесообразности применения тех или других систем.</w:t>
      </w:r>
      <w:r>
        <w:tab/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Приведите структурную схему аппаратного комплекса на концертной площадке и его коммутации. Опишите функциональные особенности основных элементов.</w:t>
      </w:r>
    </w:p>
    <w:p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Опишите принципиальные особенности конструкции коаксиальных громкоговорителей. Каковы особенности их эксплуатации.</w:t>
      </w:r>
    </w:p>
    <w:p w:rsidR="00F9471F" w:rsidRDefault="00F9471F" w:rsidP="00F9471F">
      <w:pPr>
        <w:jc w:val="both"/>
      </w:pPr>
    </w:p>
    <w:p w:rsidR="00F9471F" w:rsidRDefault="00F9471F" w:rsidP="00F9471F">
      <w:pPr>
        <w:jc w:val="both"/>
      </w:pPr>
    </w:p>
    <w:p w:rsidR="00381300" w:rsidRDefault="00381300" w:rsidP="00381300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381300" w:rsidRDefault="00381300" w:rsidP="00381300">
      <w:pPr>
        <w:tabs>
          <w:tab w:val="left" w:pos="2232"/>
        </w:tabs>
        <w:rPr>
          <w:b/>
        </w:rPr>
      </w:pPr>
    </w:p>
    <w:p w:rsidR="00381300" w:rsidRDefault="00381300" w:rsidP="00381300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81300" w:rsidRPr="00CF1BE9" w:rsidTr="0002451A">
        <w:trPr>
          <w:tblHeader/>
        </w:trPr>
        <w:tc>
          <w:tcPr>
            <w:tcW w:w="2126" w:type="dxa"/>
            <w:shd w:val="clear" w:color="auto" w:fill="auto"/>
          </w:tcPr>
          <w:p w:rsidR="00381300" w:rsidRPr="00CF1BE9" w:rsidRDefault="00381300" w:rsidP="0002451A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381300" w:rsidRPr="00CF1BE9" w:rsidRDefault="00381300" w:rsidP="0002451A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381300" w:rsidRPr="00CF1BE9" w:rsidRDefault="00381300" w:rsidP="0002451A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381300" w:rsidRPr="00CF1BE9" w:rsidTr="0002451A">
        <w:trPr>
          <w:trHeight w:val="705"/>
        </w:trPr>
        <w:tc>
          <w:tcPr>
            <w:tcW w:w="2126" w:type="dxa"/>
            <w:shd w:val="clear" w:color="auto" w:fill="auto"/>
          </w:tcPr>
          <w:p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381300" w:rsidRPr="00CF1BE9" w:rsidRDefault="00381300" w:rsidP="0002451A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381300" w:rsidRPr="00CF1BE9" w:rsidTr="0002451A">
        <w:trPr>
          <w:trHeight w:val="1649"/>
        </w:trPr>
        <w:tc>
          <w:tcPr>
            <w:tcW w:w="2126" w:type="dxa"/>
            <w:shd w:val="clear" w:color="auto" w:fill="auto"/>
          </w:tcPr>
          <w:p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381300" w:rsidRPr="00CF1BE9" w:rsidRDefault="00381300" w:rsidP="0002451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381300" w:rsidRPr="00CF1BE9" w:rsidTr="0002451A">
        <w:trPr>
          <w:trHeight w:val="765"/>
        </w:trPr>
        <w:tc>
          <w:tcPr>
            <w:tcW w:w="2126" w:type="dxa"/>
            <w:shd w:val="clear" w:color="auto" w:fill="auto"/>
          </w:tcPr>
          <w:p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381300" w:rsidRPr="00CF1BE9" w:rsidRDefault="00381300" w:rsidP="0002451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381300" w:rsidRPr="00CF1BE9" w:rsidRDefault="00381300" w:rsidP="0002451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381300" w:rsidRPr="00CF1BE9" w:rsidTr="0002451A">
        <w:trPr>
          <w:trHeight w:val="415"/>
        </w:trPr>
        <w:tc>
          <w:tcPr>
            <w:tcW w:w="2126" w:type="dxa"/>
            <w:shd w:val="clear" w:color="auto" w:fill="auto"/>
          </w:tcPr>
          <w:p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381300" w:rsidRPr="00CF1BE9" w:rsidRDefault="00381300" w:rsidP="0002451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F9471F" w:rsidRDefault="00F9471F" w:rsidP="00F9471F">
      <w:pPr>
        <w:jc w:val="both"/>
      </w:pPr>
      <w:bookmarkStart w:id="4" w:name="_GoBack"/>
      <w:bookmarkEnd w:id="4"/>
    </w:p>
    <w:p w:rsidR="00F9471F" w:rsidRDefault="00F9471F" w:rsidP="00F9471F">
      <w:pPr>
        <w:jc w:val="both"/>
      </w:pPr>
    </w:p>
    <w:p w:rsidR="00813029" w:rsidRDefault="00A13237">
      <w:pPr>
        <w:jc w:val="both"/>
        <w:rPr>
          <w:sz w:val="28"/>
          <w:szCs w:val="28"/>
        </w:rPr>
      </w:pPr>
      <w:r>
        <w:t xml:space="preserve">Авторы: </w:t>
      </w:r>
      <w:r w:rsidRPr="00381300">
        <w:rPr>
          <w:szCs w:val="28"/>
        </w:rPr>
        <w:t xml:space="preserve">доцент кафедры звукорежиссуры Чудинов А.К., доцент, к.ф.н. Денисенко Г.В. </w:t>
      </w:r>
    </w:p>
    <w:p w:rsidR="00813029" w:rsidRDefault="00813029">
      <w:pPr>
        <w:ind w:firstLine="720"/>
        <w:jc w:val="both"/>
        <w:rPr>
          <w:sz w:val="28"/>
          <w:szCs w:val="28"/>
        </w:rPr>
      </w:pPr>
    </w:p>
    <w:p w:rsidR="00813029" w:rsidRDefault="00813029">
      <w:pPr>
        <w:tabs>
          <w:tab w:val="left" w:pos="0"/>
        </w:tabs>
        <w:spacing w:line="276" w:lineRule="auto"/>
        <w:ind w:firstLine="709"/>
        <w:jc w:val="both"/>
      </w:pPr>
    </w:p>
    <w:p w:rsidR="00813029" w:rsidRDefault="00813029"/>
    <w:p w:rsidR="00813029" w:rsidRDefault="00813029">
      <w:pPr>
        <w:ind w:firstLine="567"/>
        <w:jc w:val="right"/>
        <w:rPr>
          <w:i/>
        </w:rPr>
      </w:pPr>
    </w:p>
    <w:p w:rsidR="00813029" w:rsidRDefault="00813029"/>
    <w:p w:rsidR="00813029" w:rsidRDefault="00813029"/>
    <w:sectPr w:rsidR="00813029">
      <w:headerReference w:type="default" r:id="rId8"/>
      <w:footerReference w:type="default" r:id="rId9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E36" w:rsidRDefault="00073E36">
      <w:r>
        <w:separator/>
      </w:r>
    </w:p>
  </w:endnote>
  <w:endnote w:type="continuationSeparator" w:id="0">
    <w:p w:rsidR="00073E36" w:rsidRDefault="00073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Neue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029" w:rsidRDefault="00A13237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381300">
      <w:rPr>
        <w:noProof/>
      </w:rPr>
      <w:t>10</w:t>
    </w:r>
    <w:r>
      <w:fldChar w:fldCharType="end"/>
    </w:r>
  </w:p>
  <w:p w:rsidR="00813029" w:rsidRDefault="0081302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029" w:rsidRDefault="00A13237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381300">
      <w:rPr>
        <w:noProof/>
      </w:rPr>
      <w:t>14</w:t>
    </w:r>
    <w:r>
      <w:fldChar w:fldCharType="end"/>
    </w:r>
  </w:p>
  <w:p w:rsidR="00813029" w:rsidRDefault="0081302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E36" w:rsidRDefault="00073E36">
      <w:r>
        <w:separator/>
      </w:r>
    </w:p>
  </w:footnote>
  <w:footnote w:type="continuationSeparator" w:id="0">
    <w:p w:rsidR="00073E36" w:rsidRDefault="00073E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029" w:rsidRDefault="008130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1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5"/>
    <w:multiLevelType w:val="hybridMultilevel"/>
    <w:tmpl w:val="00000015"/>
    <w:lvl w:ilvl="0" w:tplc="000007D1">
      <w:start w:val="1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6"/>
    <w:multiLevelType w:val="hybridMultilevel"/>
    <w:tmpl w:val="00000016"/>
    <w:lvl w:ilvl="0" w:tplc="0000083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017"/>
    <w:multiLevelType w:val="hybridMultilevel"/>
    <w:tmpl w:val="00000017"/>
    <w:lvl w:ilvl="0" w:tplc="00000899">
      <w:start w:val="1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018"/>
    <w:multiLevelType w:val="hybridMultilevel"/>
    <w:tmpl w:val="00000018"/>
    <w:lvl w:ilvl="0" w:tplc="000008F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0019"/>
    <w:multiLevelType w:val="hybridMultilevel"/>
    <w:tmpl w:val="00000019"/>
    <w:lvl w:ilvl="0" w:tplc="00000961">
      <w:start w:val="1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001A"/>
    <w:multiLevelType w:val="hybridMultilevel"/>
    <w:tmpl w:val="0000001A"/>
    <w:lvl w:ilvl="0" w:tplc="000009C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001B"/>
    <w:multiLevelType w:val="hybridMultilevel"/>
    <w:tmpl w:val="0000001B"/>
    <w:lvl w:ilvl="0" w:tplc="00000A29">
      <w:start w:val="1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001C"/>
    <w:multiLevelType w:val="hybridMultilevel"/>
    <w:tmpl w:val="0000001C"/>
    <w:lvl w:ilvl="0" w:tplc="00000A8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001D"/>
    <w:multiLevelType w:val="hybridMultilevel"/>
    <w:tmpl w:val="0000001D"/>
    <w:lvl w:ilvl="0" w:tplc="00000AF1">
      <w:start w:val="1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001E"/>
    <w:multiLevelType w:val="hybridMultilevel"/>
    <w:tmpl w:val="0000001E"/>
    <w:lvl w:ilvl="0" w:tplc="00000B5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001F"/>
    <w:multiLevelType w:val="hybridMultilevel"/>
    <w:tmpl w:val="0000001F"/>
    <w:lvl w:ilvl="0" w:tplc="00000BB9">
      <w:start w:val="1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0020"/>
    <w:multiLevelType w:val="hybridMultilevel"/>
    <w:tmpl w:val="00000020"/>
    <w:lvl w:ilvl="0" w:tplc="00000C1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0021"/>
    <w:multiLevelType w:val="hybridMultilevel"/>
    <w:tmpl w:val="00000021"/>
    <w:lvl w:ilvl="0" w:tplc="00000C81">
      <w:start w:val="1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00000022"/>
    <w:multiLevelType w:val="hybridMultilevel"/>
    <w:tmpl w:val="00000022"/>
    <w:lvl w:ilvl="0" w:tplc="00000CE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00000023"/>
    <w:multiLevelType w:val="hybridMultilevel"/>
    <w:tmpl w:val="00000023"/>
    <w:lvl w:ilvl="0" w:tplc="00000D49">
      <w:start w:val="1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00000024"/>
    <w:multiLevelType w:val="hybridMultilevel"/>
    <w:tmpl w:val="00000024"/>
    <w:lvl w:ilvl="0" w:tplc="00000DA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00000025"/>
    <w:multiLevelType w:val="hybridMultilevel"/>
    <w:tmpl w:val="00000025"/>
    <w:lvl w:ilvl="0" w:tplc="00000E11">
      <w:start w:val="1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00000026"/>
    <w:multiLevelType w:val="hybridMultilevel"/>
    <w:tmpl w:val="00000026"/>
    <w:lvl w:ilvl="0" w:tplc="00000E7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00000027"/>
    <w:multiLevelType w:val="hybridMultilevel"/>
    <w:tmpl w:val="00000027"/>
    <w:lvl w:ilvl="0" w:tplc="00000ED9">
      <w:start w:val="2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00000028"/>
    <w:multiLevelType w:val="hybridMultilevel"/>
    <w:tmpl w:val="00000028"/>
    <w:lvl w:ilvl="0" w:tplc="00000F3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00000029"/>
    <w:multiLevelType w:val="hybridMultilevel"/>
    <w:tmpl w:val="00000029"/>
    <w:lvl w:ilvl="0" w:tplc="00000FA1">
      <w:start w:val="2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0000002A"/>
    <w:multiLevelType w:val="hybridMultilevel"/>
    <w:tmpl w:val="0000002A"/>
    <w:lvl w:ilvl="0" w:tplc="0000100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0000002B"/>
    <w:multiLevelType w:val="hybridMultilevel"/>
    <w:tmpl w:val="0000002B"/>
    <w:lvl w:ilvl="0" w:tplc="00001069">
      <w:start w:val="2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0000002C"/>
    <w:multiLevelType w:val="hybridMultilevel"/>
    <w:tmpl w:val="0000002C"/>
    <w:lvl w:ilvl="0" w:tplc="000010C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0000002D"/>
    <w:multiLevelType w:val="hybridMultilevel"/>
    <w:tmpl w:val="0000002D"/>
    <w:lvl w:ilvl="0" w:tplc="00001131">
      <w:start w:val="2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0000002E"/>
    <w:multiLevelType w:val="hybridMultilevel"/>
    <w:tmpl w:val="0000002E"/>
    <w:lvl w:ilvl="0" w:tplc="0000119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0000002F"/>
    <w:multiLevelType w:val="hybridMultilevel"/>
    <w:tmpl w:val="0000002F"/>
    <w:lvl w:ilvl="0" w:tplc="000011F9">
      <w:start w:val="2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00000030"/>
    <w:multiLevelType w:val="hybridMultilevel"/>
    <w:tmpl w:val="00000030"/>
    <w:lvl w:ilvl="0" w:tplc="0000125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>
    <w:nsid w:val="00000031"/>
    <w:multiLevelType w:val="hybridMultilevel"/>
    <w:tmpl w:val="00000031"/>
    <w:lvl w:ilvl="0" w:tplc="000012C1">
      <w:start w:val="2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>
    <w:nsid w:val="00000032"/>
    <w:multiLevelType w:val="hybridMultilevel"/>
    <w:tmpl w:val="00000032"/>
    <w:lvl w:ilvl="0" w:tplc="0000132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>
    <w:nsid w:val="00000033"/>
    <w:multiLevelType w:val="hybridMultilevel"/>
    <w:tmpl w:val="00000033"/>
    <w:lvl w:ilvl="0" w:tplc="00001389">
      <w:start w:val="2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>
    <w:nsid w:val="00000034"/>
    <w:multiLevelType w:val="hybridMultilevel"/>
    <w:tmpl w:val="00000034"/>
    <w:lvl w:ilvl="0" w:tplc="000013E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>
    <w:nsid w:val="00000035"/>
    <w:multiLevelType w:val="hybridMultilevel"/>
    <w:tmpl w:val="00000035"/>
    <w:lvl w:ilvl="0" w:tplc="00001451">
      <w:start w:val="2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>
    <w:nsid w:val="00000036"/>
    <w:multiLevelType w:val="hybridMultilevel"/>
    <w:tmpl w:val="00000036"/>
    <w:lvl w:ilvl="0" w:tplc="000014B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>
    <w:nsid w:val="00000037"/>
    <w:multiLevelType w:val="hybridMultilevel"/>
    <w:tmpl w:val="00000037"/>
    <w:lvl w:ilvl="0" w:tplc="00001519">
      <w:start w:val="2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>
    <w:nsid w:val="00000038"/>
    <w:multiLevelType w:val="hybridMultilevel"/>
    <w:tmpl w:val="00000038"/>
    <w:lvl w:ilvl="0" w:tplc="0000157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>
    <w:nsid w:val="00000039"/>
    <w:multiLevelType w:val="hybridMultilevel"/>
    <w:tmpl w:val="00000039"/>
    <w:lvl w:ilvl="0" w:tplc="000015E1">
      <w:start w:val="2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>
    <w:nsid w:val="0000003A"/>
    <w:multiLevelType w:val="hybridMultilevel"/>
    <w:tmpl w:val="0000003A"/>
    <w:lvl w:ilvl="0" w:tplc="0000164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8">
    <w:nsid w:val="0000003B"/>
    <w:multiLevelType w:val="hybridMultilevel"/>
    <w:tmpl w:val="0000003B"/>
    <w:lvl w:ilvl="0" w:tplc="000016A9">
      <w:start w:val="3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>
    <w:nsid w:val="0000003C"/>
    <w:multiLevelType w:val="hybridMultilevel"/>
    <w:tmpl w:val="0000003C"/>
    <w:lvl w:ilvl="0" w:tplc="0000170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0">
    <w:nsid w:val="05C90DC7"/>
    <w:multiLevelType w:val="multilevel"/>
    <w:tmpl w:val="CB9EF52A"/>
    <w:name w:val="Нумерованный список 5"/>
    <w:lvl w:ilvl="0">
      <w:start w:val="1"/>
      <w:numFmt w:val="decimal"/>
      <w:lvlText w:val="%1."/>
      <w:lvlJc w:val="left"/>
      <w:pPr>
        <w:ind w:left="709" w:firstLine="0"/>
      </w:pPr>
    </w:lvl>
    <w:lvl w:ilvl="1">
      <w:start w:val="1"/>
      <w:numFmt w:val="decimal"/>
      <w:lvlText w:val="%1.%2."/>
      <w:lvlJc w:val="left"/>
      <w:pPr>
        <w:ind w:left="852" w:firstLine="0"/>
      </w:pPr>
    </w:lvl>
    <w:lvl w:ilvl="2">
      <w:start w:val="1"/>
      <w:numFmt w:val="decimal"/>
      <w:lvlText w:val="%1.%2.%3."/>
      <w:lvlJc w:val="left"/>
      <w:pPr>
        <w:ind w:left="709" w:firstLine="0"/>
      </w:pPr>
    </w:lvl>
    <w:lvl w:ilvl="3">
      <w:start w:val="1"/>
      <w:numFmt w:val="decimal"/>
      <w:lvlText w:val="%1.%2.%3.%4."/>
      <w:lvlJc w:val="left"/>
      <w:pPr>
        <w:ind w:left="709" w:firstLine="0"/>
      </w:pPr>
    </w:lvl>
    <w:lvl w:ilvl="4">
      <w:start w:val="1"/>
      <w:numFmt w:val="decimal"/>
      <w:lvlText w:val="%1.%2.%3.%4.%5."/>
      <w:lvlJc w:val="left"/>
      <w:pPr>
        <w:ind w:left="709" w:firstLine="0"/>
      </w:pPr>
    </w:lvl>
    <w:lvl w:ilvl="5">
      <w:start w:val="1"/>
      <w:numFmt w:val="decimal"/>
      <w:lvlText w:val="%1.%2.%3.%4.%5.%6."/>
      <w:lvlJc w:val="left"/>
      <w:pPr>
        <w:ind w:left="709" w:firstLine="0"/>
      </w:pPr>
    </w:lvl>
    <w:lvl w:ilvl="6">
      <w:start w:val="1"/>
      <w:numFmt w:val="decimal"/>
      <w:lvlText w:val="%1.%2.%3.%4.%5.%6.%7."/>
      <w:lvlJc w:val="left"/>
      <w:pPr>
        <w:ind w:left="709" w:firstLine="0"/>
      </w:pPr>
    </w:lvl>
    <w:lvl w:ilvl="7">
      <w:start w:val="1"/>
      <w:numFmt w:val="decimal"/>
      <w:lvlText w:val="%1.%2.%3.%4.%5.%6.%7.%8."/>
      <w:lvlJc w:val="left"/>
      <w:pPr>
        <w:ind w:left="709" w:firstLine="0"/>
      </w:pPr>
    </w:lvl>
    <w:lvl w:ilvl="8">
      <w:start w:val="1"/>
      <w:numFmt w:val="decimal"/>
      <w:lvlText w:val="%1.%2.%3.%4.%5.%6.%7.%8.%9."/>
      <w:lvlJc w:val="left"/>
      <w:pPr>
        <w:ind w:left="709" w:firstLine="0"/>
      </w:pPr>
    </w:lvl>
  </w:abstractNum>
  <w:abstractNum w:abstractNumId="61">
    <w:nsid w:val="060F1CDF"/>
    <w:multiLevelType w:val="hybridMultilevel"/>
    <w:tmpl w:val="7E0E425E"/>
    <w:lvl w:ilvl="0" w:tplc="812ABCD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F442130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B76212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DD681F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54720D9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55A4033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1CDEB05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C56A80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8FD0B81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2">
    <w:nsid w:val="1CCC7C6E"/>
    <w:multiLevelType w:val="hybridMultilevel"/>
    <w:tmpl w:val="0F548C3A"/>
    <w:lvl w:ilvl="0" w:tplc="32983A36">
      <w:start w:val="1"/>
      <w:numFmt w:val="decimal"/>
      <w:lvlText w:val="%1."/>
      <w:lvlJc w:val="left"/>
      <w:pPr>
        <w:ind w:left="360" w:firstLine="0"/>
      </w:pPr>
    </w:lvl>
    <w:lvl w:ilvl="1" w:tplc="A61C2EEC">
      <w:start w:val="1"/>
      <w:numFmt w:val="lowerLetter"/>
      <w:lvlText w:val="%2."/>
      <w:lvlJc w:val="left"/>
      <w:pPr>
        <w:ind w:left="1080" w:firstLine="0"/>
      </w:pPr>
    </w:lvl>
    <w:lvl w:ilvl="2" w:tplc="614E8656">
      <w:start w:val="1"/>
      <w:numFmt w:val="lowerRoman"/>
      <w:lvlText w:val="%3."/>
      <w:lvlJc w:val="left"/>
      <w:pPr>
        <w:ind w:left="1980" w:firstLine="0"/>
      </w:pPr>
    </w:lvl>
    <w:lvl w:ilvl="3" w:tplc="0A54805C">
      <w:start w:val="1"/>
      <w:numFmt w:val="decimal"/>
      <w:lvlText w:val="%4."/>
      <w:lvlJc w:val="left"/>
      <w:pPr>
        <w:ind w:left="2520" w:firstLine="0"/>
      </w:pPr>
    </w:lvl>
    <w:lvl w:ilvl="4" w:tplc="B1C2E216">
      <w:start w:val="1"/>
      <w:numFmt w:val="lowerLetter"/>
      <w:lvlText w:val="%5."/>
      <w:lvlJc w:val="left"/>
      <w:pPr>
        <w:ind w:left="3240" w:firstLine="0"/>
      </w:pPr>
    </w:lvl>
    <w:lvl w:ilvl="5" w:tplc="182211FE">
      <w:start w:val="1"/>
      <w:numFmt w:val="lowerRoman"/>
      <w:lvlText w:val="%6."/>
      <w:lvlJc w:val="left"/>
      <w:pPr>
        <w:ind w:left="4140" w:firstLine="0"/>
      </w:pPr>
    </w:lvl>
    <w:lvl w:ilvl="6" w:tplc="8E502620">
      <w:start w:val="1"/>
      <w:numFmt w:val="decimal"/>
      <w:lvlText w:val="%7."/>
      <w:lvlJc w:val="left"/>
      <w:pPr>
        <w:ind w:left="4680" w:firstLine="0"/>
      </w:pPr>
    </w:lvl>
    <w:lvl w:ilvl="7" w:tplc="EF8A2C86">
      <w:start w:val="1"/>
      <w:numFmt w:val="lowerLetter"/>
      <w:lvlText w:val="%8."/>
      <w:lvlJc w:val="left"/>
      <w:pPr>
        <w:ind w:left="5400" w:firstLine="0"/>
      </w:pPr>
    </w:lvl>
    <w:lvl w:ilvl="8" w:tplc="748818D0">
      <w:start w:val="1"/>
      <w:numFmt w:val="lowerRoman"/>
      <w:lvlText w:val="%9."/>
      <w:lvlJc w:val="left"/>
      <w:pPr>
        <w:ind w:left="6300" w:firstLine="0"/>
      </w:pPr>
    </w:lvl>
  </w:abstractNum>
  <w:abstractNum w:abstractNumId="63">
    <w:nsid w:val="211E41ED"/>
    <w:multiLevelType w:val="hybridMultilevel"/>
    <w:tmpl w:val="CAD4D84C"/>
    <w:name w:val="Нумерованный список 3"/>
    <w:lvl w:ilvl="0" w:tplc="759E9250">
      <w:start w:val="1"/>
      <w:numFmt w:val="decimal"/>
      <w:lvlText w:val="%1."/>
      <w:lvlJc w:val="left"/>
      <w:pPr>
        <w:ind w:left="360" w:firstLine="0"/>
      </w:pPr>
    </w:lvl>
    <w:lvl w:ilvl="1" w:tplc="97AACB54">
      <w:start w:val="1"/>
      <w:numFmt w:val="lowerLetter"/>
      <w:lvlText w:val="%2."/>
      <w:lvlJc w:val="left"/>
      <w:pPr>
        <w:ind w:left="1080" w:firstLine="0"/>
      </w:pPr>
    </w:lvl>
    <w:lvl w:ilvl="2" w:tplc="F3C6A444">
      <w:start w:val="1"/>
      <w:numFmt w:val="lowerRoman"/>
      <w:lvlText w:val="%3."/>
      <w:lvlJc w:val="left"/>
      <w:pPr>
        <w:ind w:left="1980" w:firstLine="0"/>
      </w:pPr>
    </w:lvl>
    <w:lvl w:ilvl="3" w:tplc="340ABE34">
      <w:start w:val="1"/>
      <w:numFmt w:val="decimal"/>
      <w:lvlText w:val="%4."/>
      <w:lvlJc w:val="left"/>
      <w:pPr>
        <w:ind w:left="2520" w:firstLine="0"/>
      </w:pPr>
    </w:lvl>
    <w:lvl w:ilvl="4" w:tplc="85A0C990">
      <w:start w:val="1"/>
      <w:numFmt w:val="lowerLetter"/>
      <w:lvlText w:val="%5."/>
      <w:lvlJc w:val="left"/>
      <w:pPr>
        <w:ind w:left="3240" w:firstLine="0"/>
      </w:pPr>
    </w:lvl>
    <w:lvl w:ilvl="5" w:tplc="486E1582">
      <w:start w:val="1"/>
      <w:numFmt w:val="lowerRoman"/>
      <w:lvlText w:val="%6."/>
      <w:lvlJc w:val="left"/>
      <w:pPr>
        <w:ind w:left="4140" w:firstLine="0"/>
      </w:pPr>
    </w:lvl>
    <w:lvl w:ilvl="6" w:tplc="80FA808C">
      <w:start w:val="1"/>
      <w:numFmt w:val="decimal"/>
      <w:lvlText w:val="%7."/>
      <w:lvlJc w:val="left"/>
      <w:pPr>
        <w:ind w:left="4680" w:firstLine="0"/>
      </w:pPr>
    </w:lvl>
    <w:lvl w:ilvl="7" w:tplc="DC32EA02">
      <w:start w:val="1"/>
      <w:numFmt w:val="lowerLetter"/>
      <w:lvlText w:val="%8."/>
      <w:lvlJc w:val="left"/>
      <w:pPr>
        <w:ind w:left="5400" w:firstLine="0"/>
      </w:pPr>
    </w:lvl>
    <w:lvl w:ilvl="8" w:tplc="0E985DB2">
      <w:start w:val="1"/>
      <w:numFmt w:val="lowerRoman"/>
      <w:lvlText w:val="%9."/>
      <w:lvlJc w:val="left"/>
      <w:pPr>
        <w:ind w:left="6300" w:firstLine="0"/>
      </w:pPr>
    </w:lvl>
  </w:abstractNum>
  <w:abstractNum w:abstractNumId="64">
    <w:nsid w:val="234848EB"/>
    <w:multiLevelType w:val="hybridMultilevel"/>
    <w:tmpl w:val="6C3827C4"/>
    <w:name w:val="Нумерованный список 8"/>
    <w:lvl w:ilvl="0" w:tplc="EC6A3CF6">
      <w:start w:val="3"/>
      <w:numFmt w:val="decimal"/>
      <w:lvlText w:val="%1."/>
      <w:lvlJc w:val="left"/>
      <w:pPr>
        <w:ind w:left="360" w:firstLine="0"/>
      </w:pPr>
    </w:lvl>
    <w:lvl w:ilvl="1" w:tplc="2FB2475C">
      <w:start w:val="1"/>
      <w:numFmt w:val="lowerLetter"/>
      <w:lvlText w:val="%2."/>
      <w:lvlJc w:val="left"/>
      <w:pPr>
        <w:ind w:left="1080" w:firstLine="0"/>
      </w:pPr>
    </w:lvl>
    <w:lvl w:ilvl="2" w:tplc="19A65E40">
      <w:start w:val="1"/>
      <w:numFmt w:val="lowerRoman"/>
      <w:lvlText w:val="%3."/>
      <w:lvlJc w:val="left"/>
      <w:pPr>
        <w:ind w:left="1980" w:firstLine="0"/>
      </w:pPr>
    </w:lvl>
    <w:lvl w:ilvl="3" w:tplc="33AEE480">
      <w:start w:val="1"/>
      <w:numFmt w:val="decimal"/>
      <w:lvlText w:val="%4."/>
      <w:lvlJc w:val="left"/>
      <w:pPr>
        <w:ind w:left="2520" w:firstLine="0"/>
      </w:pPr>
    </w:lvl>
    <w:lvl w:ilvl="4" w:tplc="9D58BBC2">
      <w:start w:val="1"/>
      <w:numFmt w:val="lowerLetter"/>
      <w:lvlText w:val="%5."/>
      <w:lvlJc w:val="left"/>
      <w:pPr>
        <w:ind w:left="3240" w:firstLine="0"/>
      </w:pPr>
    </w:lvl>
    <w:lvl w:ilvl="5" w:tplc="7ECCD288">
      <w:start w:val="1"/>
      <w:numFmt w:val="lowerRoman"/>
      <w:lvlText w:val="%6."/>
      <w:lvlJc w:val="left"/>
      <w:pPr>
        <w:ind w:left="4140" w:firstLine="0"/>
      </w:pPr>
    </w:lvl>
    <w:lvl w:ilvl="6" w:tplc="69E0236A">
      <w:start w:val="1"/>
      <w:numFmt w:val="decimal"/>
      <w:lvlText w:val="%7."/>
      <w:lvlJc w:val="left"/>
      <w:pPr>
        <w:ind w:left="4680" w:firstLine="0"/>
      </w:pPr>
    </w:lvl>
    <w:lvl w:ilvl="7" w:tplc="096E3946">
      <w:start w:val="1"/>
      <w:numFmt w:val="lowerLetter"/>
      <w:lvlText w:val="%8."/>
      <w:lvlJc w:val="left"/>
      <w:pPr>
        <w:ind w:left="5400" w:firstLine="0"/>
      </w:pPr>
    </w:lvl>
    <w:lvl w:ilvl="8" w:tplc="87C2819C">
      <w:start w:val="1"/>
      <w:numFmt w:val="lowerRoman"/>
      <w:lvlText w:val="%9."/>
      <w:lvlJc w:val="left"/>
      <w:pPr>
        <w:ind w:left="6300" w:firstLine="0"/>
      </w:pPr>
    </w:lvl>
  </w:abstractNum>
  <w:abstractNum w:abstractNumId="65">
    <w:nsid w:val="33E21A05"/>
    <w:multiLevelType w:val="hybridMultilevel"/>
    <w:tmpl w:val="B486E5F2"/>
    <w:name w:val="Нумерованный список 14"/>
    <w:lvl w:ilvl="0" w:tplc="35CACEC0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sz w:val="24"/>
        <w:szCs w:val="24"/>
      </w:rPr>
    </w:lvl>
    <w:lvl w:ilvl="1" w:tplc="1C78AECC">
      <w:start w:val="1"/>
      <w:numFmt w:val="lowerLetter"/>
      <w:lvlText w:val="%2."/>
      <w:lvlJc w:val="left"/>
      <w:pPr>
        <w:ind w:left="900" w:firstLine="0"/>
      </w:pPr>
      <w:rPr>
        <w:rFonts w:ascii="Times New Roman" w:hAnsi="Times New Roman" w:cs="Times New Roman"/>
        <w:sz w:val="24"/>
        <w:szCs w:val="24"/>
      </w:rPr>
    </w:lvl>
    <w:lvl w:ilvl="2" w:tplc="45B80F68">
      <w:start w:val="1"/>
      <w:numFmt w:val="lowerRoman"/>
      <w:lvlText w:val="%3."/>
      <w:lvlJc w:val="left"/>
      <w:pPr>
        <w:ind w:left="1800" w:firstLine="0"/>
      </w:pPr>
      <w:rPr>
        <w:rFonts w:ascii="Times New Roman" w:hAnsi="Times New Roman" w:cs="Times New Roman"/>
        <w:sz w:val="24"/>
        <w:szCs w:val="24"/>
      </w:rPr>
    </w:lvl>
    <w:lvl w:ilvl="3" w:tplc="5210C19E">
      <w:start w:val="1"/>
      <w:numFmt w:val="decimal"/>
      <w:lvlText w:val="%4."/>
      <w:lvlJc w:val="left"/>
      <w:pPr>
        <w:ind w:left="2340" w:firstLine="0"/>
      </w:pPr>
      <w:rPr>
        <w:rFonts w:ascii="Times New Roman" w:hAnsi="Times New Roman" w:cs="Times New Roman"/>
        <w:sz w:val="24"/>
        <w:szCs w:val="24"/>
      </w:rPr>
    </w:lvl>
    <w:lvl w:ilvl="4" w:tplc="423206A4">
      <w:start w:val="1"/>
      <w:numFmt w:val="lowerLetter"/>
      <w:lvlText w:val="%5."/>
      <w:lvlJc w:val="left"/>
      <w:pPr>
        <w:ind w:left="3060" w:firstLine="0"/>
      </w:pPr>
      <w:rPr>
        <w:rFonts w:ascii="Times New Roman" w:hAnsi="Times New Roman" w:cs="Times New Roman"/>
        <w:sz w:val="24"/>
        <w:szCs w:val="24"/>
      </w:rPr>
    </w:lvl>
    <w:lvl w:ilvl="5" w:tplc="FFBEC314">
      <w:start w:val="1"/>
      <w:numFmt w:val="lowerRoman"/>
      <w:lvlText w:val="%6."/>
      <w:lvlJc w:val="left"/>
      <w:pPr>
        <w:ind w:left="3960" w:firstLine="0"/>
      </w:pPr>
      <w:rPr>
        <w:rFonts w:ascii="Times New Roman" w:hAnsi="Times New Roman" w:cs="Times New Roman"/>
        <w:sz w:val="24"/>
        <w:szCs w:val="24"/>
      </w:rPr>
    </w:lvl>
    <w:lvl w:ilvl="6" w:tplc="56C2C6EE">
      <w:start w:val="1"/>
      <w:numFmt w:val="decimal"/>
      <w:lvlText w:val="%7."/>
      <w:lvlJc w:val="left"/>
      <w:pPr>
        <w:ind w:left="4500" w:firstLine="0"/>
      </w:pPr>
      <w:rPr>
        <w:rFonts w:ascii="Times New Roman" w:hAnsi="Times New Roman" w:cs="Times New Roman"/>
        <w:sz w:val="24"/>
        <w:szCs w:val="24"/>
      </w:rPr>
    </w:lvl>
    <w:lvl w:ilvl="7" w:tplc="53E0255E">
      <w:start w:val="1"/>
      <w:numFmt w:val="lowerLetter"/>
      <w:lvlText w:val="%8."/>
      <w:lvlJc w:val="left"/>
      <w:pPr>
        <w:ind w:left="5220" w:firstLine="0"/>
      </w:pPr>
      <w:rPr>
        <w:rFonts w:ascii="Times New Roman" w:hAnsi="Times New Roman" w:cs="Times New Roman"/>
        <w:sz w:val="24"/>
        <w:szCs w:val="24"/>
      </w:rPr>
    </w:lvl>
    <w:lvl w:ilvl="8" w:tplc="CFF6A45A">
      <w:start w:val="1"/>
      <w:numFmt w:val="lowerRoman"/>
      <w:lvlText w:val="%9."/>
      <w:lvlJc w:val="left"/>
      <w:pPr>
        <w:ind w:left="612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6">
    <w:nsid w:val="3E9509B5"/>
    <w:multiLevelType w:val="hybridMultilevel"/>
    <w:tmpl w:val="4DC02E5C"/>
    <w:name w:val="Нумерованный список 2"/>
    <w:lvl w:ilvl="0" w:tplc="DEDE8AB6">
      <w:start w:val="1"/>
      <w:numFmt w:val="decimal"/>
      <w:lvlText w:val="%1."/>
      <w:lvlJc w:val="left"/>
      <w:pPr>
        <w:ind w:left="360" w:firstLine="0"/>
      </w:pPr>
    </w:lvl>
    <w:lvl w:ilvl="1" w:tplc="CF14CF20">
      <w:start w:val="1"/>
      <w:numFmt w:val="lowerLetter"/>
      <w:lvlText w:val="%2."/>
      <w:lvlJc w:val="left"/>
      <w:pPr>
        <w:ind w:left="1080" w:firstLine="0"/>
      </w:pPr>
    </w:lvl>
    <w:lvl w:ilvl="2" w:tplc="7BCEF3B0">
      <w:start w:val="1"/>
      <w:numFmt w:val="lowerRoman"/>
      <w:lvlText w:val="%3."/>
      <w:lvlJc w:val="left"/>
      <w:pPr>
        <w:ind w:left="1980" w:firstLine="0"/>
      </w:pPr>
    </w:lvl>
    <w:lvl w:ilvl="3" w:tplc="37D08F7C">
      <w:start w:val="1"/>
      <w:numFmt w:val="decimal"/>
      <w:lvlText w:val="%4."/>
      <w:lvlJc w:val="left"/>
      <w:pPr>
        <w:ind w:left="2520" w:firstLine="0"/>
      </w:pPr>
    </w:lvl>
    <w:lvl w:ilvl="4" w:tplc="EE7E219C">
      <w:start w:val="1"/>
      <w:numFmt w:val="lowerLetter"/>
      <w:lvlText w:val="%5."/>
      <w:lvlJc w:val="left"/>
      <w:pPr>
        <w:ind w:left="3240" w:firstLine="0"/>
      </w:pPr>
    </w:lvl>
    <w:lvl w:ilvl="5" w:tplc="B6B6E75E">
      <w:start w:val="1"/>
      <w:numFmt w:val="lowerRoman"/>
      <w:lvlText w:val="%6."/>
      <w:lvlJc w:val="left"/>
      <w:pPr>
        <w:ind w:left="4140" w:firstLine="0"/>
      </w:pPr>
    </w:lvl>
    <w:lvl w:ilvl="6" w:tplc="A880A518">
      <w:start w:val="1"/>
      <w:numFmt w:val="decimal"/>
      <w:lvlText w:val="%7."/>
      <w:lvlJc w:val="left"/>
      <w:pPr>
        <w:ind w:left="4680" w:firstLine="0"/>
      </w:pPr>
    </w:lvl>
    <w:lvl w:ilvl="7" w:tplc="24A4EAEC">
      <w:start w:val="1"/>
      <w:numFmt w:val="lowerLetter"/>
      <w:lvlText w:val="%8."/>
      <w:lvlJc w:val="left"/>
      <w:pPr>
        <w:ind w:left="5400" w:firstLine="0"/>
      </w:pPr>
    </w:lvl>
    <w:lvl w:ilvl="8" w:tplc="06A2E582">
      <w:start w:val="1"/>
      <w:numFmt w:val="lowerRoman"/>
      <w:lvlText w:val="%9."/>
      <w:lvlJc w:val="left"/>
      <w:pPr>
        <w:ind w:left="6300" w:firstLine="0"/>
      </w:pPr>
    </w:lvl>
  </w:abstractNum>
  <w:abstractNum w:abstractNumId="67">
    <w:nsid w:val="3F07246A"/>
    <w:multiLevelType w:val="hybridMultilevel"/>
    <w:tmpl w:val="79726DEA"/>
    <w:name w:val="Нумерованный список 13"/>
    <w:lvl w:ilvl="0" w:tplc="1738FE36">
      <w:start w:val="1"/>
      <w:numFmt w:val="decimal"/>
      <w:lvlText w:val="%1."/>
      <w:lvlJc w:val="left"/>
      <w:pPr>
        <w:ind w:left="360" w:firstLine="0"/>
      </w:pPr>
    </w:lvl>
    <w:lvl w:ilvl="1" w:tplc="FCC84F04">
      <w:start w:val="1"/>
      <w:numFmt w:val="lowerLetter"/>
      <w:lvlText w:val="%2."/>
      <w:lvlJc w:val="left"/>
      <w:pPr>
        <w:ind w:left="1080" w:firstLine="0"/>
      </w:pPr>
    </w:lvl>
    <w:lvl w:ilvl="2" w:tplc="CCC8CF7C">
      <w:start w:val="1"/>
      <w:numFmt w:val="lowerRoman"/>
      <w:lvlText w:val="%3."/>
      <w:lvlJc w:val="left"/>
      <w:pPr>
        <w:ind w:left="1980" w:firstLine="0"/>
      </w:pPr>
    </w:lvl>
    <w:lvl w:ilvl="3" w:tplc="6D0AB324">
      <w:start w:val="1"/>
      <w:numFmt w:val="decimal"/>
      <w:lvlText w:val="%4."/>
      <w:lvlJc w:val="left"/>
      <w:pPr>
        <w:ind w:left="2520" w:firstLine="0"/>
      </w:pPr>
    </w:lvl>
    <w:lvl w:ilvl="4" w:tplc="E196E600">
      <w:start w:val="1"/>
      <w:numFmt w:val="lowerLetter"/>
      <w:lvlText w:val="%5."/>
      <w:lvlJc w:val="left"/>
      <w:pPr>
        <w:ind w:left="3240" w:firstLine="0"/>
      </w:pPr>
    </w:lvl>
    <w:lvl w:ilvl="5" w:tplc="4886D058">
      <w:start w:val="1"/>
      <w:numFmt w:val="lowerRoman"/>
      <w:lvlText w:val="%6."/>
      <w:lvlJc w:val="left"/>
      <w:pPr>
        <w:ind w:left="4140" w:firstLine="0"/>
      </w:pPr>
    </w:lvl>
    <w:lvl w:ilvl="6" w:tplc="6088AD0E">
      <w:start w:val="1"/>
      <w:numFmt w:val="decimal"/>
      <w:lvlText w:val="%7."/>
      <w:lvlJc w:val="left"/>
      <w:pPr>
        <w:ind w:left="4680" w:firstLine="0"/>
      </w:pPr>
    </w:lvl>
    <w:lvl w:ilvl="7" w:tplc="6CDA5E38">
      <w:start w:val="1"/>
      <w:numFmt w:val="lowerLetter"/>
      <w:lvlText w:val="%8."/>
      <w:lvlJc w:val="left"/>
      <w:pPr>
        <w:ind w:left="5400" w:firstLine="0"/>
      </w:pPr>
    </w:lvl>
    <w:lvl w:ilvl="8" w:tplc="FA52DB30">
      <w:start w:val="1"/>
      <w:numFmt w:val="lowerRoman"/>
      <w:lvlText w:val="%9."/>
      <w:lvlJc w:val="left"/>
      <w:pPr>
        <w:ind w:left="6300" w:firstLine="0"/>
      </w:pPr>
    </w:lvl>
  </w:abstractNum>
  <w:abstractNum w:abstractNumId="68">
    <w:nsid w:val="3F3920BD"/>
    <w:multiLevelType w:val="hybridMultilevel"/>
    <w:tmpl w:val="6FE65CE2"/>
    <w:name w:val="Нумерованный список 10"/>
    <w:lvl w:ilvl="0" w:tplc="C1789358">
      <w:start w:val="1"/>
      <w:numFmt w:val="decimal"/>
      <w:lvlText w:val="%1."/>
      <w:lvlJc w:val="left"/>
      <w:pPr>
        <w:ind w:left="360" w:firstLine="0"/>
      </w:pPr>
    </w:lvl>
    <w:lvl w:ilvl="1" w:tplc="34EA6ADA">
      <w:start w:val="1"/>
      <w:numFmt w:val="lowerLetter"/>
      <w:lvlText w:val="%2."/>
      <w:lvlJc w:val="left"/>
      <w:pPr>
        <w:ind w:left="1080" w:firstLine="0"/>
      </w:pPr>
    </w:lvl>
    <w:lvl w:ilvl="2" w:tplc="C31E0D62">
      <w:start w:val="1"/>
      <w:numFmt w:val="lowerRoman"/>
      <w:lvlText w:val="%3."/>
      <w:lvlJc w:val="left"/>
      <w:pPr>
        <w:ind w:left="1980" w:firstLine="0"/>
      </w:pPr>
    </w:lvl>
    <w:lvl w:ilvl="3" w:tplc="A7E237DE">
      <w:start w:val="1"/>
      <w:numFmt w:val="decimal"/>
      <w:lvlText w:val="%4."/>
      <w:lvlJc w:val="left"/>
      <w:pPr>
        <w:ind w:left="2520" w:firstLine="0"/>
      </w:pPr>
    </w:lvl>
    <w:lvl w:ilvl="4" w:tplc="90E6544C">
      <w:start w:val="1"/>
      <w:numFmt w:val="lowerLetter"/>
      <w:lvlText w:val="%5."/>
      <w:lvlJc w:val="left"/>
      <w:pPr>
        <w:ind w:left="3240" w:firstLine="0"/>
      </w:pPr>
    </w:lvl>
    <w:lvl w:ilvl="5" w:tplc="7090E0E6">
      <w:start w:val="1"/>
      <w:numFmt w:val="lowerRoman"/>
      <w:lvlText w:val="%6."/>
      <w:lvlJc w:val="left"/>
      <w:pPr>
        <w:ind w:left="4140" w:firstLine="0"/>
      </w:pPr>
    </w:lvl>
    <w:lvl w:ilvl="6" w:tplc="641E3DA6">
      <w:start w:val="1"/>
      <w:numFmt w:val="decimal"/>
      <w:lvlText w:val="%7."/>
      <w:lvlJc w:val="left"/>
      <w:pPr>
        <w:ind w:left="4680" w:firstLine="0"/>
      </w:pPr>
    </w:lvl>
    <w:lvl w:ilvl="7" w:tplc="6C8E2262">
      <w:start w:val="1"/>
      <w:numFmt w:val="lowerLetter"/>
      <w:lvlText w:val="%8."/>
      <w:lvlJc w:val="left"/>
      <w:pPr>
        <w:ind w:left="5400" w:firstLine="0"/>
      </w:pPr>
    </w:lvl>
    <w:lvl w:ilvl="8" w:tplc="6E2CEAC4">
      <w:start w:val="1"/>
      <w:numFmt w:val="lowerRoman"/>
      <w:lvlText w:val="%9."/>
      <w:lvlJc w:val="left"/>
      <w:pPr>
        <w:ind w:left="6300" w:firstLine="0"/>
      </w:pPr>
    </w:lvl>
  </w:abstractNum>
  <w:abstractNum w:abstractNumId="69">
    <w:nsid w:val="3FDD3617"/>
    <w:multiLevelType w:val="hybridMultilevel"/>
    <w:tmpl w:val="9A08A6D8"/>
    <w:name w:val="Нумерованный список 15"/>
    <w:lvl w:ilvl="0" w:tplc="2AEC18DC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2C064642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BABEBD1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79C6F3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464B6A6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93F2450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D54427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D406D10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988CA91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0">
    <w:nsid w:val="4C5A635A"/>
    <w:multiLevelType w:val="hybridMultilevel"/>
    <w:tmpl w:val="0F548C3A"/>
    <w:lvl w:ilvl="0" w:tplc="32983A36">
      <w:start w:val="1"/>
      <w:numFmt w:val="decimal"/>
      <w:lvlText w:val="%1."/>
      <w:lvlJc w:val="left"/>
      <w:pPr>
        <w:ind w:left="360" w:firstLine="0"/>
      </w:pPr>
    </w:lvl>
    <w:lvl w:ilvl="1" w:tplc="A61C2EEC">
      <w:start w:val="1"/>
      <w:numFmt w:val="lowerLetter"/>
      <w:lvlText w:val="%2."/>
      <w:lvlJc w:val="left"/>
      <w:pPr>
        <w:ind w:left="1080" w:firstLine="0"/>
      </w:pPr>
    </w:lvl>
    <w:lvl w:ilvl="2" w:tplc="614E8656">
      <w:start w:val="1"/>
      <w:numFmt w:val="lowerRoman"/>
      <w:lvlText w:val="%3."/>
      <w:lvlJc w:val="left"/>
      <w:pPr>
        <w:ind w:left="1980" w:firstLine="0"/>
      </w:pPr>
    </w:lvl>
    <w:lvl w:ilvl="3" w:tplc="0A54805C">
      <w:start w:val="1"/>
      <w:numFmt w:val="decimal"/>
      <w:lvlText w:val="%4."/>
      <w:lvlJc w:val="left"/>
      <w:pPr>
        <w:ind w:left="2520" w:firstLine="0"/>
      </w:pPr>
    </w:lvl>
    <w:lvl w:ilvl="4" w:tplc="B1C2E216">
      <w:start w:val="1"/>
      <w:numFmt w:val="lowerLetter"/>
      <w:lvlText w:val="%5."/>
      <w:lvlJc w:val="left"/>
      <w:pPr>
        <w:ind w:left="3240" w:firstLine="0"/>
      </w:pPr>
    </w:lvl>
    <w:lvl w:ilvl="5" w:tplc="182211FE">
      <w:start w:val="1"/>
      <w:numFmt w:val="lowerRoman"/>
      <w:lvlText w:val="%6."/>
      <w:lvlJc w:val="left"/>
      <w:pPr>
        <w:ind w:left="4140" w:firstLine="0"/>
      </w:pPr>
    </w:lvl>
    <w:lvl w:ilvl="6" w:tplc="8E502620">
      <w:start w:val="1"/>
      <w:numFmt w:val="decimal"/>
      <w:lvlText w:val="%7."/>
      <w:lvlJc w:val="left"/>
      <w:pPr>
        <w:ind w:left="4680" w:firstLine="0"/>
      </w:pPr>
    </w:lvl>
    <w:lvl w:ilvl="7" w:tplc="EF8A2C86">
      <w:start w:val="1"/>
      <w:numFmt w:val="lowerLetter"/>
      <w:lvlText w:val="%8."/>
      <w:lvlJc w:val="left"/>
      <w:pPr>
        <w:ind w:left="5400" w:firstLine="0"/>
      </w:pPr>
    </w:lvl>
    <w:lvl w:ilvl="8" w:tplc="748818D0">
      <w:start w:val="1"/>
      <w:numFmt w:val="lowerRoman"/>
      <w:lvlText w:val="%9."/>
      <w:lvlJc w:val="left"/>
      <w:pPr>
        <w:ind w:left="6300" w:firstLine="0"/>
      </w:pPr>
    </w:lvl>
  </w:abstractNum>
  <w:abstractNum w:abstractNumId="71">
    <w:nsid w:val="4DD647DC"/>
    <w:multiLevelType w:val="hybridMultilevel"/>
    <w:tmpl w:val="F470076E"/>
    <w:name w:val="Нумерованный список 6"/>
    <w:lvl w:ilvl="0" w:tplc="4A9E1EA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6366DD80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2CAADEC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BC24F0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7446936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D7F2ED3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598D8F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A0BA6B7E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47C8194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2">
    <w:nsid w:val="4E1C5723"/>
    <w:multiLevelType w:val="hybridMultilevel"/>
    <w:tmpl w:val="4C34D008"/>
    <w:name w:val="Нумерованный список 12"/>
    <w:lvl w:ilvl="0" w:tplc="6D860F14">
      <w:start w:val="1"/>
      <w:numFmt w:val="decimal"/>
      <w:lvlText w:val="%1."/>
      <w:lvlJc w:val="left"/>
      <w:pPr>
        <w:ind w:left="360" w:firstLine="0"/>
      </w:pPr>
    </w:lvl>
    <w:lvl w:ilvl="1" w:tplc="BD0E3FA4">
      <w:start w:val="1"/>
      <w:numFmt w:val="lowerLetter"/>
      <w:lvlText w:val="%2."/>
      <w:lvlJc w:val="left"/>
      <w:pPr>
        <w:ind w:left="1080" w:firstLine="0"/>
      </w:pPr>
    </w:lvl>
    <w:lvl w:ilvl="2" w:tplc="CECE2F5E">
      <w:start w:val="1"/>
      <w:numFmt w:val="lowerRoman"/>
      <w:lvlText w:val="%3."/>
      <w:lvlJc w:val="left"/>
      <w:pPr>
        <w:ind w:left="1980" w:firstLine="0"/>
      </w:pPr>
    </w:lvl>
    <w:lvl w:ilvl="3" w:tplc="8982E332">
      <w:start w:val="1"/>
      <w:numFmt w:val="decimal"/>
      <w:lvlText w:val="%4."/>
      <w:lvlJc w:val="left"/>
      <w:pPr>
        <w:ind w:left="2520" w:firstLine="0"/>
      </w:pPr>
    </w:lvl>
    <w:lvl w:ilvl="4" w:tplc="A850B276">
      <w:start w:val="1"/>
      <w:numFmt w:val="lowerLetter"/>
      <w:lvlText w:val="%5."/>
      <w:lvlJc w:val="left"/>
      <w:pPr>
        <w:ind w:left="3240" w:firstLine="0"/>
      </w:pPr>
    </w:lvl>
    <w:lvl w:ilvl="5" w:tplc="CA5247DC">
      <w:start w:val="1"/>
      <w:numFmt w:val="lowerRoman"/>
      <w:lvlText w:val="%6."/>
      <w:lvlJc w:val="left"/>
      <w:pPr>
        <w:ind w:left="4140" w:firstLine="0"/>
      </w:pPr>
    </w:lvl>
    <w:lvl w:ilvl="6" w:tplc="23CCB5A8">
      <w:start w:val="1"/>
      <w:numFmt w:val="decimal"/>
      <w:lvlText w:val="%7."/>
      <w:lvlJc w:val="left"/>
      <w:pPr>
        <w:ind w:left="4680" w:firstLine="0"/>
      </w:pPr>
    </w:lvl>
    <w:lvl w:ilvl="7" w:tplc="6C242652">
      <w:start w:val="1"/>
      <w:numFmt w:val="lowerLetter"/>
      <w:lvlText w:val="%8."/>
      <w:lvlJc w:val="left"/>
      <w:pPr>
        <w:ind w:left="5400" w:firstLine="0"/>
      </w:pPr>
    </w:lvl>
    <w:lvl w:ilvl="8" w:tplc="71147B08">
      <w:start w:val="1"/>
      <w:numFmt w:val="lowerRoman"/>
      <w:lvlText w:val="%9."/>
      <w:lvlJc w:val="left"/>
      <w:pPr>
        <w:ind w:left="6300" w:firstLine="0"/>
      </w:pPr>
    </w:lvl>
  </w:abstractNum>
  <w:abstractNum w:abstractNumId="73">
    <w:nsid w:val="50F47A4E"/>
    <w:multiLevelType w:val="hybridMultilevel"/>
    <w:tmpl w:val="BED45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34A064D"/>
    <w:multiLevelType w:val="hybridMultilevel"/>
    <w:tmpl w:val="0F548C3A"/>
    <w:lvl w:ilvl="0" w:tplc="32983A36">
      <w:start w:val="1"/>
      <w:numFmt w:val="decimal"/>
      <w:lvlText w:val="%1."/>
      <w:lvlJc w:val="left"/>
      <w:pPr>
        <w:ind w:left="360" w:firstLine="0"/>
      </w:pPr>
    </w:lvl>
    <w:lvl w:ilvl="1" w:tplc="A61C2EEC">
      <w:start w:val="1"/>
      <w:numFmt w:val="lowerLetter"/>
      <w:lvlText w:val="%2."/>
      <w:lvlJc w:val="left"/>
      <w:pPr>
        <w:ind w:left="1080" w:firstLine="0"/>
      </w:pPr>
    </w:lvl>
    <w:lvl w:ilvl="2" w:tplc="614E8656">
      <w:start w:val="1"/>
      <w:numFmt w:val="lowerRoman"/>
      <w:lvlText w:val="%3."/>
      <w:lvlJc w:val="left"/>
      <w:pPr>
        <w:ind w:left="1980" w:firstLine="0"/>
      </w:pPr>
    </w:lvl>
    <w:lvl w:ilvl="3" w:tplc="0A54805C">
      <w:start w:val="1"/>
      <w:numFmt w:val="decimal"/>
      <w:lvlText w:val="%4."/>
      <w:lvlJc w:val="left"/>
      <w:pPr>
        <w:ind w:left="2520" w:firstLine="0"/>
      </w:pPr>
    </w:lvl>
    <w:lvl w:ilvl="4" w:tplc="B1C2E216">
      <w:start w:val="1"/>
      <w:numFmt w:val="lowerLetter"/>
      <w:lvlText w:val="%5."/>
      <w:lvlJc w:val="left"/>
      <w:pPr>
        <w:ind w:left="3240" w:firstLine="0"/>
      </w:pPr>
    </w:lvl>
    <w:lvl w:ilvl="5" w:tplc="182211FE">
      <w:start w:val="1"/>
      <w:numFmt w:val="lowerRoman"/>
      <w:lvlText w:val="%6."/>
      <w:lvlJc w:val="left"/>
      <w:pPr>
        <w:ind w:left="4140" w:firstLine="0"/>
      </w:pPr>
    </w:lvl>
    <w:lvl w:ilvl="6" w:tplc="8E502620">
      <w:start w:val="1"/>
      <w:numFmt w:val="decimal"/>
      <w:lvlText w:val="%7."/>
      <w:lvlJc w:val="left"/>
      <w:pPr>
        <w:ind w:left="4680" w:firstLine="0"/>
      </w:pPr>
    </w:lvl>
    <w:lvl w:ilvl="7" w:tplc="EF8A2C86">
      <w:start w:val="1"/>
      <w:numFmt w:val="lowerLetter"/>
      <w:lvlText w:val="%8."/>
      <w:lvlJc w:val="left"/>
      <w:pPr>
        <w:ind w:left="5400" w:firstLine="0"/>
      </w:pPr>
    </w:lvl>
    <w:lvl w:ilvl="8" w:tplc="748818D0">
      <w:start w:val="1"/>
      <w:numFmt w:val="lowerRoman"/>
      <w:lvlText w:val="%9."/>
      <w:lvlJc w:val="left"/>
      <w:pPr>
        <w:ind w:left="6300" w:firstLine="0"/>
      </w:pPr>
    </w:lvl>
  </w:abstractNum>
  <w:abstractNum w:abstractNumId="75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578C50CE"/>
    <w:multiLevelType w:val="hybridMultilevel"/>
    <w:tmpl w:val="846EE57C"/>
    <w:lvl w:ilvl="0" w:tplc="000001F5">
      <w:start w:val="1"/>
      <w:numFmt w:val="upp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>
    <w:nsid w:val="5ABD4C6C"/>
    <w:multiLevelType w:val="hybridMultilevel"/>
    <w:tmpl w:val="36BE8EDE"/>
    <w:lvl w:ilvl="0" w:tplc="78E450BC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sz w:val="24"/>
        <w:szCs w:val="24"/>
      </w:rPr>
    </w:lvl>
    <w:lvl w:ilvl="1" w:tplc="8EC82F3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7ACE8BC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15F4967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0CD0CED6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A450FECA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36DE3FE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95B252A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9622122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78">
    <w:nsid w:val="5BFD4642"/>
    <w:multiLevelType w:val="hybridMultilevel"/>
    <w:tmpl w:val="0F548C3A"/>
    <w:name w:val="Нумерованный список 7"/>
    <w:lvl w:ilvl="0" w:tplc="32983A36">
      <w:start w:val="1"/>
      <w:numFmt w:val="decimal"/>
      <w:lvlText w:val="%1."/>
      <w:lvlJc w:val="left"/>
      <w:pPr>
        <w:ind w:left="360" w:firstLine="0"/>
      </w:pPr>
    </w:lvl>
    <w:lvl w:ilvl="1" w:tplc="A61C2EEC">
      <w:start w:val="1"/>
      <w:numFmt w:val="lowerLetter"/>
      <w:lvlText w:val="%2."/>
      <w:lvlJc w:val="left"/>
      <w:pPr>
        <w:ind w:left="1080" w:firstLine="0"/>
      </w:pPr>
    </w:lvl>
    <w:lvl w:ilvl="2" w:tplc="614E8656">
      <w:start w:val="1"/>
      <w:numFmt w:val="lowerRoman"/>
      <w:lvlText w:val="%3."/>
      <w:lvlJc w:val="left"/>
      <w:pPr>
        <w:ind w:left="1980" w:firstLine="0"/>
      </w:pPr>
    </w:lvl>
    <w:lvl w:ilvl="3" w:tplc="0A54805C">
      <w:start w:val="1"/>
      <w:numFmt w:val="decimal"/>
      <w:lvlText w:val="%4."/>
      <w:lvlJc w:val="left"/>
      <w:pPr>
        <w:ind w:left="2520" w:firstLine="0"/>
      </w:pPr>
    </w:lvl>
    <w:lvl w:ilvl="4" w:tplc="B1C2E216">
      <w:start w:val="1"/>
      <w:numFmt w:val="lowerLetter"/>
      <w:lvlText w:val="%5."/>
      <w:lvlJc w:val="left"/>
      <w:pPr>
        <w:ind w:left="3240" w:firstLine="0"/>
      </w:pPr>
    </w:lvl>
    <w:lvl w:ilvl="5" w:tplc="182211FE">
      <w:start w:val="1"/>
      <w:numFmt w:val="lowerRoman"/>
      <w:lvlText w:val="%6."/>
      <w:lvlJc w:val="left"/>
      <w:pPr>
        <w:ind w:left="4140" w:firstLine="0"/>
      </w:pPr>
    </w:lvl>
    <w:lvl w:ilvl="6" w:tplc="8E502620">
      <w:start w:val="1"/>
      <w:numFmt w:val="decimal"/>
      <w:lvlText w:val="%7."/>
      <w:lvlJc w:val="left"/>
      <w:pPr>
        <w:ind w:left="4680" w:firstLine="0"/>
      </w:pPr>
    </w:lvl>
    <w:lvl w:ilvl="7" w:tplc="EF8A2C86">
      <w:start w:val="1"/>
      <w:numFmt w:val="lowerLetter"/>
      <w:lvlText w:val="%8."/>
      <w:lvlJc w:val="left"/>
      <w:pPr>
        <w:ind w:left="5400" w:firstLine="0"/>
      </w:pPr>
    </w:lvl>
    <w:lvl w:ilvl="8" w:tplc="748818D0">
      <w:start w:val="1"/>
      <w:numFmt w:val="lowerRoman"/>
      <w:lvlText w:val="%9."/>
      <w:lvlJc w:val="left"/>
      <w:pPr>
        <w:ind w:left="6300" w:firstLine="0"/>
      </w:pPr>
    </w:lvl>
  </w:abstractNum>
  <w:abstractNum w:abstractNumId="79">
    <w:nsid w:val="5C5F6036"/>
    <w:multiLevelType w:val="multilevel"/>
    <w:tmpl w:val="18721EC2"/>
    <w:name w:val="Нумерованный список 9"/>
    <w:lvl w:ilvl="0">
      <w:start w:val="1"/>
      <w:numFmt w:val="decimal"/>
      <w:lvlText w:val="%1."/>
      <w:lvlJc w:val="left"/>
      <w:pPr>
        <w:ind w:left="709" w:firstLine="0"/>
      </w:pPr>
    </w:lvl>
    <w:lvl w:ilvl="1">
      <w:start w:val="1"/>
      <w:numFmt w:val="decimal"/>
      <w:lvlText w:val="%1.%2."/>
      <w:lvlJc w:val="left"/>
      <w:pPr>
        <w:ind w:left="852" w:firstLine="0"/>
      </w:pPr>
    </w:lvl>
    <w:lvl w:ilvl="2">
      <w:start w:val="1"/>
      <w:numFmt w:val="decimal"/>
      <w:lvlText w:val="%1.%2.%3."/>
      <w:lvlJc w:val="left"/>
      <w:pPr>
        <w:ind w:left="709" w:firstLine="0"/>
      </w:pPr>
    </w:lvl>
    <w:lvl w:ilvl="3">
      <w:start w:val="1"/>
      <w:numFmt w:val="decimal"/>
      <w:lvlText w:val="%1.%2.%3.%4."/>
      <w:lvlJc w:val="left"/>
      <w:pPr>
        <w:ind w:left="709" w:firstLine="0"/>
      </w:pPr>
    </w:lvl>
    <w:lvl w:ilvl="4">
      <w:start w:val="1"/>
      <w:numFmt w:val="decimal"/>
      <w:lvlText w:val="%1.%2.%3.%4.%5."/>
      <w:lvlJc w:val="left"/>
      <w:pPr>
        <w:ind w:left="709" w:firstLine="0"/>
      </w:pPr>
    </w:lvl>
    <w:lvl w:ilvl="5">
      <w:start w:val="1"/>
      <w:numFmt w:val="decimal"/>
      <w:lvlText w:val="%1.%2.%3.%4.%5.%6."/>
      <w:lvlJc w:val="left"/>
      <w:pPr>
        <w:ind w:left="709" w:firstLine="0"/>
      </w:pPr>
    </w:lvl>
    <w:lvl w:ilvl="6">
      <w:start w:val="1"/>
      <w:numFmt w:val="decimal"/>
      <w:lvlText w:val="%1.%2.%3.%4.%5.%6.%7."/>
      <w:lvlJc w:val="left"/>
      <w:pPr>
        <w:ind w:left="709" w:firstLine="0"/>
      </w:pPr>
    </w:lvl>
    <w:lvl w:ilvl="7">
      <w:start w:val="1"/>
      <w:numFmt w:val="decimal"/>
      <w:lvlText w:val="%1.%2.%3.%4.%5.%6.%7.%8."/>
      <w:lvlJc w:val="left"/>
      <w:pPr>
        <w:ind w:left="709" w:firstLine="0"/>
      </w:pPr>
    </w:lvl>
    <w:lvl w:ilvl="8">
      <w:start w:val="1"/>
      <w:numFmt w:val="decimal"/>
      <w:lvlText w:val="%1.%2.%3.%4.%5.%6.%7.%8.%9."/>
      <w:lvlJc w:val="left"/>
      <w:pPr>
        <w:ind w:left="709" w:firstLine="0"/>
      </w:pPr>
    </w:lvl>
  </w:abstractNum>
  <w:abstractNum w:abstractNumId="80">
    <w:nsid w:val="5F051E6C"/>
    <w:multiLevelType w:val="hybridMultilevel"/>
    <w:tmpl w:val="7F345D8A"/>
    <w:name w:val="Нумерованный список 16"/>
    <w:lvl w:ilvl="0" w:tplc="CF08129C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sz w:val="24"/>
        <w:szCs w:val="24"/>
      </w:rPr>
    </w:lvl>
    <w:lvl w:ilvl="1" w:tplc="5D4EFF5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70A348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D9726B3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FB0E161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4DF4FF6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F19A568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D3E0D75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FFBECD1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81">
    <w:nsid w:val="65913C8C"/>
    <w:multiLevelType w:val="hybridMultilevel"/>
    <w:tmpl w:val="0BFE86A4"/>
    <w:lvl w:ilvl="0" w:tplc="000001F5">
      <w:start w:val="1"/>
      <w:numFmt w:val="upp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68F83383"/>
    <w:multiLevelType w:val="hybridMultilevel"/>
    <w:tmpl w:val="0F548C3A"/>
    <w:lvl w:ilvl="0" w:tplc="32983A36">
      <w:start w:val="1"/>
      <w:numFmt w:val="decimal"/>
      <w:lvlText w:val="%1."/>
      <w:lvlJc w:val="left"/>
      <w:pPr>
        <w:ind w:left="360" w:firstLine="0"/>
      </w:pPr>
    </w:lvl>
    <w:lvl w:ilvl="1" w:tplc="A61C2EEC">
      <w:start w:val="1"/>
      <w:numFmt w:val="lowerLetter"/>
      <w:lvlText w:val="%2."/>
      <w:lvlJc w:val="left"/>
      <w:pPr>
        <w:ind w:left="1080" w:firstLine="0"/>
      </w:pPr>
    </w:lvl>
    <w:lvl w:ilvl="2" w:tplc="614E8656">
      <w:start w:val="1"/>
      <w:numFmt w:val="lowerRoman"/>
      <w:lvlText w:val="%3."/>
      <w:lvlJc w:val="left"/>
      <w:pPr>
        <w:ind w:left="1980" w:firstLine="0"/>
      </w:pPr>
    </w:lvl>
    <w:lvl w:ilvl="3" w:tplc="0A54805C">
      <w:start w:val="1"/>
      <w:numFmt w:val="decimal"/>
      <w:lvlText w:val="%4."/>
      <w:lvlJc w:val="left"/>
      <w:pPr>
        <w:ind w:left="2520" w:firstLine="0"/>
      </w:pPr>
    </w:lvl>
    <w:lvl w:ilvl="4" w:tplc="B1C2E216">
      <w:start w:val="1"/>
      <w:numFmt w:val="lowerLetter"/>
      <w:lvlText w:val="%5."/>
      <w:lvlJc w:val="left"/>
      <w:pPr>
        <w:ind w:left="3240" w:firstLine="0"/>
      </w:pPr>
    </w:lvl>
    <w:lvl w:ilvl="5" w:tplc="182211FE">
      <w:start w:val="1"/>
      <w:numFmt w:val="lowerRoman"/>
      <w:lvlText w:val="%6."/>
      <w:lvlJc w:val="left"/>
      <w:pPr>
        <w:ind w:left="4140" w:firstLine="0"/>
      </w:pPr>
    </w:lvl>
    <w:lvl w:ilvl="6" w:tplc="8E502620">
      <w:start w:val="1"/>
      <w:numFmt w:val="decimal"/>
      <w:lvlText w:val="%7."/>
      <w:lvlJc w:val="left"/>
      <w:pPr>
        <w:ind w:left="4680" w:firstLine="0"/>
      </w:pPr>
    </w:lvl>
    <w:lvl w:ilvl="7" w:tplc="EF8A2C86">
      <w:start w:val="1"/>
      <w:numFmt w:val="lowerLetter"/>
      <w:lvlText w:val="%8."/>
      <w:lvlJc w:val="left"/>
      <w:pPr>
        <w:ind w:left="5400" w:firstLine="0"/>
      </w:pPr>
    </w:lvl>
    <w:lvl w:ilvl="8" w:tplc="748818D0">
      <w:start w:val="1"/>
      <w:numFmt w:val="lowerRoman"/>
      <w:lvlText w:val="%9."/>
      <w:lvlJc w:val="left"/>
      <w:pPr>
        <w:ind w:left="6300" w:firstLine="0"/>
      </w:pPr>
    </w:lvl>
  </w:abstractNum>
  <w:abstractNum w:abstractNumId="83">
    <w:nsid w:val="6D83145C"/>
    <w:multiLevelType w:val="hybridMultilevel"/>
    <w:tmpl w:val="761EC866"/>
    <w:lvl w:ilvl="0" w:tplc="7D860978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sz w:val="24"/>
        <w:szCs w:val="24"/>
      </w:rPr>
    </w:lvl>
    <w:lvl w:ilvl="1" w:tplc="A16C46D6">
      <w:start w:val="1"/>
      <w:numFmt w:val="lowerLetter"/>
      <w:lvlText w:val="%2."/>
      <w:lvlJc w:val="left"/>
      <w:pPr>
        <w:ind w:left="900" w:firstLine="0"/>
      </w:pPr>
      <w:rPr>
        <w:rFonts w:ascii="Times New Roman" w:hAnsi="Times New Roman" w:cs="Times New Roman"/>
        <w:sz w:val="24"/>
        <w:szCs w:val="24"/>
      </w:rPr>
    </w:lvl>
    <w:lvl w:ilvl="2" w:tplc="D3469D6C">
      <w:start w:val="1"/>
      <w:numFmt w:val="lowerRoman"/>
      <w:lvlText w:val="%3."/>
      <w:lvlJc w:val="left"/>
      <w:pPr>
        <w:ind w:left="1800" w:firstLine="0"/>
      </w:pPr>
      <w:rPr>
        <w:rFonts w:ascii="Times New Roman" w:hAnsi="Times New Roman" w:cs="Times New Roman"/>
        <w:sz w:val="24"/>
        <w:szCs w:val="24"/>
      </w:rPr>
    </w:lvl>
    <w:lvl w:ilvl="3" w:tplc="E3FC000E">
      <w:start w:val="1"/>
      <w:numFmt w:val="decimal"/>
      <w:lvlText w:val="%4."/>
      <w:lvlJc w:val="left"/>
      <w:pPr>
        <w:ind w:left="2340" w:firstLine="0"/>
      </w:pPr>
      <w:rPr>
        <w:rFonts w:ascii="Times New Roman" w:hAnsi="Times New Roman" w:cs="Times New Roman"/>
        <w:sz w:val="24"/>
        <w:szCs w:val="24"/>
      </w:rPr>
    </w:lvl>
    <w:lvl w:ilvl="4" w:tplc="7F02E2A2">
      <w:start w:val="1"/>
      <w:numFmt w:val="lowerLetter"/>
      <w:lvlText w:val="%5."/>
      <w:lvlJc w:val="left"/>
      <w:pPr>
        <w:ind w:left="3060" w:firstLine="0"/>
      </w:pPr>
      <w:rPr>
        <w:rFonts w:ascii="Times New Roman" w:hAnsi="Times New Roman" w:cs="Times New Roman"/>
        <w:sz w:val="24"/>
        <w:szCs w:val="24"/>
      </w:rPr>
    </w:lvl>
    <w:lvl w:ilvl="5" w:tplc="DE1C95F8">
      <w:start w:val="1"/>
      <w:numFmt w:val="lowerRoman"/>
      <w:lvlText w:val="%6."/>
      <w:lvlJc w:val="left"/>
      <w:pPr>
        <w:ind w:left="3960" w:firstLine="0"/>
      </w:pPr>
      <w:rPr>
        <w:rFonts w:ascii="Times New Roman" w:hAnsi="Times New Roman" w:cs="Times New Roman"/>
        <w:sz w:val="24"/>
        <w:szCs w:val="24"/>
      </w:rPr>
    </w:lvl>
    <w:lvl w:ilvl="6" w:tplc="B686E394">
      <w:start w:val="1"/>
      <w:numFmt w:val="decimal"/>
      <w:lvlText w:val="%7."/>
      <w:lvlJc w:val="left"/>
      <w:pPr>
        <w:ind w:left="4500" w:firstLine="0"/>
      </w:pPr>
      <w:rPr>
        <w:rFonts w:ascii="Times New Roman" w:hAnsi="Times New Roman" w:cs="Times New Roman"/>
        <w:sz w:val="24"/>
        <w:szCs w:val="24"/>
      </w:rPr>
    </w:lvl>
    <w:lvl w:ilvl="7" w:tplc="5DC6D8F4">
      <w:start w:val="1"/>
      <w:numFmt w:val="lowerLetter"/>
      <w:lvlText w:val="%8."/>
      <w:lvlJc w:val="left"/>
      <w:pPr>
        <w:ind w:left="5220" w:firstLine="0"/>
      </w:pPr>
      <w:rPr>
        <w:rFonts w:ascii="Times New Roman" w:hAnsi="Times New Roman" w:cs="Times New Roman"/>
        <w:sz w:val="24"/>
        <w:szCs w:val="24"/>
      </w:rPr>
    </w:lvl>
    <w:lvl w:ilvl="8" w:tplc="8F7C1610">
      <w:start w:val="1"/>
      <w:numFmt w:val="lowerRoman"/>
      <w:lvlText w:val="%9."/>
      <w:lvlJc w:val="left"/>
      <w:pPr>
        <w:ind w:left="612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84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85">
    <w:nsid w:val="723650F1"/>
    <w:multiLevelType w:val="hybridMultilevel"/>
    <w:tmpl w:val="01D21006"/>
    <w:name w:val="Нумерованный список 4"/>
    <w:lvl w:ilvl="0" w:tplc="3BC438D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3C18D0A6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04347B5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3DC7D2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1C8F65E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01D6D01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570DE8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56C46DA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7520ED4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6">
    <w:nsid w:val="73FD78D7"/>
    <w:multiLevelType w:val="hybridMultilevel"/>
    <w:tmpl w:val="0F548C3A"/>
    <w:lvl w:ilvl="0" w:tplc="32983A36">
      <w:start w:val="1"/>
      <w:numFmt w:val="decimal"/>
      <w:lvlText w:val="%1."/>
      <w:lvlJc w:val="left"/>
      <w:pPr>
        <w:ind w:left="360" w:firstLine="0"/>
      </w:pPr>
    </w:lvl>
    <w:lvl w:ilvl="1" w:tplc="A61C2EEC">
      <w:start w:val="1"/>
      <w:numFmt w:val="lowerLetter"/>
      <w:lvlText w:val="%2."/>
      <w:lvlJc w:val="left"/>
      <w:pPr>
        <w:ind w:left="1080" w:firstLine="0"/>
      </w:pPr>
    </w:lvl>
    <w:lvl w:ilvl="2" w:tplc="614E8656">
      <w:start w:val="1"/>
      <w:numFmt w:val="lowerRoman"/>
      <w:lvlText w:val="%3."/>
      <w:lvlJc w:val="left"/>
      <w:pPr>
        <w:ind w:left="1980" w:firstLine="0"/>
      </w:pPr>
    </w:lvl>
    <w:lvl w:ilvl="3" w:tplc="0A54805C">
      <w:start w:val="1"/>
      <w:numFmt w:val="decimal"/>
      <w:lvlText w:val="%4."/>
      <w:lvlJc w:val="left"/>
      <w:pPr>
        <w:ind w:left="2520" w:firstLine="0"/>
      </w:pPr>
    </w:lvl>
    <w:lvl w:ilvl="4" w:tplc="B1C2E216">
      <w:start w:val="1"/>
      <w:numFmt w:val="lowerLetter"/>
      <w:lvlText w:val="%5."/>
      <w:lvlJc w:val="left"/>
      <w:pPr>
        <w:ind w:left="3240" w:firstLine="0"/>
      </w:pPr>
    </w:lvl>
    <w:lvl w:ilvl="5" w:tplc="182211FE">
      <w:start w:val="1"/>
      <w:numFmt w:val="lowerRoman"/>
      <w:lvlText w:val="%6."/>
      <w:lvlJc w:val="left"/>
      <w:pPr>
        <w:ind w:left="4140" w:firstLine="0"/>
      </w:pPr>
    </w:lvl>
    <w:lvl w:ilvl="6" w:tplc="8E502620">
      <w:start w:val="1"/>
      <w:numFmt w:val="decimal"/>
      <w:lvlText w:val="%7."/>
      <w:lvlJc w:val="left"/>
      <w:pPr>
        <w:ind w:left="4680" w:firstLine="0"/>
      </w:pPr>
    </w:lvl>
    <w:lvl w:ilvl="7" w:tplc="EF8A2C86">
      <w:start w:val="1"/>
      <w:numFmt w:val="lowerLetter"/>
      <w:lvlText w:val="%8."/>
      <w:lvlJc w:val="left"/>
      <w:pPr>
        <w:ind w:left="5400" w:firstLine="0"/>
      </w:pPr>
    </w:lvl>
    <w:lvl w:ilvl="8" w:tplc="748818D0">
      <w:start w:val="1"/>
      <w:numFmt w:val="lowerRoman"/>
      <w:lvlText w:val="%9."/>
      <w:lvlJc w:val="left"/>
      <w:pPr>
        <w:ind w:left="6300" w:firstLine="0"/>
      </w:pPr>
    </w:lvl>
  </w:abstractNum>
  <w:abstractNum w:abstractNumId="87">
    <w:nsid w:val="77AB1BC0"/>
    <w:multiLevelType w:val="hybridMultilevel"/>
    <w:tmpl w:val="9B963470"/>
    <w:name w:val="Нумерованный список 11"/>
    <w:lvl w:ilvl="0" w:tplc="F496B10A">
      <w:numFmt w:val="bullet"/>
      <w:lvlText w:val=""/>
      <w:lvlJc w:val="left"/>
      <w:pPr>
        <w:ind w:left="1134" w:firstLine="0"/>
      </w:pPr>
      <w:rPr>
        <w:rFonts w:ascii="Symbol" w:hAnsi="Symbol" w:cs="Symbol"/>
        <w:sz w:val="24"/>
        <w:szCs w:val="24"/>
      </w:rPr>
    </w:lvl>
    <w:lvl w:ilvl="1" w:tplc="73306880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6C742BDE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33362D10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2376CCBA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BAACD8EE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C2EE95E8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6FEAD78A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65C4AA6C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88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89">
    <w:nsid w:val="7A416D6F"/>
    <w:multiLevelType w:val="hybridMultilevel"/>
    <w:tmpl w:val="2A1E4BC4"/>
    <w:name w:val="Нумерованный список 1"/>
    <w:lvl w:ilvl="0" w:tplc="1A1293B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F4C2648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63AE3F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5BDA536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7E84244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1CBCCF5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F7EA8AA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71A4047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217C0D7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63"/>
  </w:num>
  <w:num w:numId="2">
    <w:abstractNumId w:val="78"/>
  </w:num>
  <w:num w:numId="3">
    <w:abstractNumId w:val="64"/>
  </w:num>
  <w:num w:numId="4">
    <w:abstractNumId w:val="87"/>
  </w:num>
  <w:num w:numId="5">
    <w:abstractNumId w:val="61"/>
  </w:num>
  <w:num w:numId="6">
    <w:abstractNumId w:val="77"/>
  </w:num>
  <w:num w:numId="7">
    <w:abstractNumId w:val="83"/>
  </w:num>
  <w:num w:numId="8">
    <w:abstractNumId w:val="82"/>
  </w:num>
  <w:num w:numId="9">
    <w:abstractNumId w:val="74"/>
  </w:num>
  <w:num w:numId="10">
    <w:abstractNumId w:val="86"/>
  </w:num>
  <w:num w:numId="11">
    <w:abstractNumId w:val="62"/>
  </w:num>
  <w:num w:numId="12">
    <w:abstractNumId w:val="70"/>
  </w:num>
  <w:num w:numId="13">
    <w:abstractNumId w:val="88"/>
  </w:num>
  <w:num w:numId="14">
    <w:abstractNumId w:val="84"/>
  </w:num>
  <w:num w:numId="15">
    <w:abstractNumId w:val="1"/>
  </w:num>
  <w:num w:numId="16">
    <w:abstractNumId w:val="3"/>
  </w:num>
  <w:num w:numId="17">
    <w:abstractNumId w:val="81"/>
  </w:num>
  <w:num w:numId="18">
    <w:abstractNumId w:val="76"/>
  </w:num>
  <w:num w:numId="19">
    <w:abstractNumId w:val="9"/>
  </w:num>
  <w:num w:numId="20">
    <w:abstractNumId w:val="11"/>
  </w:num>
  <w:num w:numId="21">
    <w:abstractNumId w:val="13"/>
  </w:num>
  <w:num w:numId="22">
    <w:abstractNumId w:val="15"/>
  </w:num>
  <w:num w:numId="23">
    <w:abstractNumId w:val="17"/>
  </w:num>
  <w:num w:numId="24">
    <w:abstractNumId w:val="19"/>
  </w:num>
  <w:num w:numId="25">
    <w:abstractNumId w:val="21"/>
  </w:num>
  <w:num w:numId="26">
    <w:abstractNumId w:val="23"/>
  </w:num>
  <w:num w:numId="27">
    <w:abstractNumId w:val="25"/>
  </w:num>
  <w:num w:numId="28">
    <w:abstractNumId w:val="27"/>
  </w:num>
  <w:num w:numId="29">
    <w:abstractNumId w:val="29"/>
  </w:num>
  <w:num w:numId="30">
    <w:abstractNumId w:val="31"/>
  </w:num>
  <w:num w:numId="31">
    <w:abstractNumId w:val="33"/>
  </w:num>
  <w:num w:numId="32">
    <w:abstractNumId w:val="35"/>
  </w:num>
  <w:num w:numId="33">
    <w:abstractNumId w:val="37"/>
  </w:num>
  <w:num w:numId="34">
    <w:abstractNumId w:val="39"/>
  </w:num>
  <w:num w:numId="35">
    <w:abstractNumId w:val="41"/>
  </w:num>
  <w:num w:numId="36">
    <w:abstractNumId w:val="43"/>
  </w:num>
  <w:num w:numId="37">
    <w:abstractNumId w:val="45"/>
  </w:num>
  <w:num w:numId="38">
    <w:abstractNumId w:val="47"/>
  </w:num>
  <w:num w:numId="39">
    <w:abstractNumId w:val="49"/>
  </w:num>
  <w:num w:numId="40">
    <w:abstractNumId w:val="51"/>
  </w:num>
  <w:num w:numId="41">
    <w:abstractNumId w:val="53"/>
  </w:num>
  <w:num w:numId="42">
    <w:abstractNumId w:val="55"/>
  </w:num>
  <w:num w:numId="43">
    <w:abstractNumId w:val="57"/>
  </w:num>
  <w:num w:numId="44">
    <w:abstractNumId w:val="59"/>
  </w:num>
  <w:num w:numId="45">
    <w:abstractNumId w:val="0"/>
  </w:num>
  <w:num w:numId="46">
    <w:abstractNumId w:val="2"/>
  </w:num>
  <w:num w:numId="47">
    <w:abstractNumId w:val="4"/>
  </w:num>
  <w:num w:numId="48">
    <w:abstractNumId w:val="5"/>
  </w:num>
  <w:num w:numId="49">
    <w:abstractNumId w:val="6"/>
  </w:num>
  <w:num w:numId="50">
    <w:abstractNumId w:val="7"/>
  </w:num>
  <w:num w:numId="51">
    <w:abstractNumId w:val="8"/>
  </w:num>
  <w:num w:numId="52">
    <w:abstractNumId w:val="10"/>
  </w:num>
  <w:num w:numId="53">
    <w:abstractNumId w:val="12"/>
  </w:num>
  <w:num w:numId="54">
    <w:abstractNumId w:val="14"/>
  </w:num>
  <w:num w:numId="55">
    <w:abstractNumId w:val="16"/>
  </w:num>
  <w:num w:numId="56">
    <w:abstractNumId w:val="18"/>
  </w:num>
  <w:num w:numId="57">
    <w:abstractNumId w:val="20"/>
  </w:num>
  <w:num w:numId="58">
    <w:abstractNumId w:val="22"/>
  </w:num>
  <w:num w:numId="59">
    <w:abstractNumId w:val="24"/>
  </w:num>
  <w:num w:numId="60">
    <w:abstractNumId w:val="26"/>
  </w:num>
  <w:num w:numId="61">
    <w:abstractNumId w:val="28"/>
  </w:num>
  <w:num w:numId="62">
    <w:abstractNumId w:val="30"/>
  </w:num>
  <w:num w:numId="63">
    <w:abstractNumId w:val="32"/>
  </w:num>
  <w:num w:numId="64">
    <w:abstractNumId w:val="34"/>
  </w:num>
  <w:num w:numId="65">
    <w:abstractNumId w:val="36"/>
  </w:num>
  <w:num w:numId="66">
    <w:abstractNumId w:val="38"/>
  </w:num>
  <w:num w:numId="67">
    <w:abstractNumId w:val="40"/>
  </w:num>
  <w:num w:numId="68">
    <w:abstractNumId w:val="42"/>
  </w:num>
  <w:num w:numId="69">
    <w:abstractNumId w:val="44"/>
  </w:num>
  <w:num w:numId="70">
    <w:abstractNumId w:val="46"/>
  </w:num>
  <w:num w:numId="71">
    <w:abstractNumId w:val="48"/>
  </w:num>
  <w:num w:numId="72">
    <w:abstractNumId w:val="50"/>
  </w:num>
  <w:num w:numId="73">
    <w:abstractNumId w:val="52"/>
  </w:num>
  <w:num w:numId="74">
    <w:abstractNumId w:val="54"/>
  </w:num>
  <w:num w:numId="75">
    <w:abstractNumId w:val="56"/>
  </w:num>
  <w:num w:numId="76">
    <w:abstractNumId w:val="58"/>
  </w:num>
  <w:num w:numId="77">
    <w:abstractNumId w:val="73"/>
  </w:num>
  <w:num w:numId="78">
    <w:abstractNumId w:val="75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029"/>
    <w:rsid w:val="00073E36"/>
    <w:rsid w:val="00381300"/>
    <w:rsid w:val="00813029"/>
    <w:rsid w:val="00A13237"/>
    <w:rsid w:val="00F9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E63AD2-2361-49CC-A770-B91CC764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qFormat/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b">
    <w:name w:val="Hyperlink"/>
    <w:rPr>
      <w:rFonts w:cs="Times New Roman"/>
      <w:color w:val="0000FF"/>
      <w:u w:val="single"/>
    </w:rPr>
  </w:style>
  <w:style w:type="character" w:customStyle="1" w:styleId="ac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d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F9471F"/>
    <w:pPr>
      <w:widowControl w:val="0"/>
    </w:pPr>
    <w:rPr>
      <w:sz w:val="22"/>
      <w:szCs w:val="22"/>
    </w:rPr>
  </w:style>
  <w:style w:type="paragraph" w:customStyle="1" w:styleId="af2">
    <w:name w:val="Таблица"/>
    <w:basedOn w:val="a"/>
    <w:uiPriority w:val="99"/>
    <w:qFormat/>
    <w:rsid w:val="00F9471F"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sid w:val="00F9471F"/>
    <w:rPr>
      <w:color w:val="000000"/>
      <w:sz w:val="24"/>
      <w:szCs w:val="24"/>
    </w:rPr>
  </w:style>
  <w:style w:type="character" w:customStyle="1" w:styleId="FontStyle51">
    <w:name w:val="Font Style51"/>
    <w:uiPriority w:val="99"/>
    <w:rsid w:val="00F9471F"/>
    <w:rPr>
      <w:rFonts w:ascii="Arial" w:hAnsi="Arial" w:cs="Arial"/>
      <w:sz w:val="26"/>
      <w:szCs w:val="26"/>
      <w:lang w:val="ru-RU"/>
    </w:rPr>
  </w:style>
  <w:style w:type="paragraph" w:styleId="22">
    <w:name w:val="Body Text Indent 2"/>
    <w:basedOn w:val="a"/>
    <w:link w:val="23"/>
    <w:uiPriority w:val="99"/>
    <w:rsid w:val="00F9471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9471F"/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(2)"/>
    <w:rsid w:val="00F9471F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3704</Words>
  <Characters>21117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2022-11-22T08:10:00Z</dcterms:created>
  <dcterms:modified xsi:type="dcterms:W3CDTF">2022-11-22T08:10:00Z</dcterms:modified>
</cp:coreProperties>
</file>